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B633D" w14:textId="48A9FD23" w:rsidR="00CA58E2" w:rsidRPr="009B64DC" w:rsidRDefault="00CA58E2" w:rsidP="000475C3">
      <w:pPr>
        <w:pStyle w:val="Titolo1"/>
        <w:numPr>
          <w:ilvl w:val="0"/>
          <w:numId w:val="6"/>
        </w:numPr>
        <w:spacing w:line="360" w:lineRule="auto"/>
        <w:ind w:left="0" w:firstLine="0"/>
        <w:rPr>
          <w:sz w:val="28"/>
          <w:szCs w:val="28"/>
        </w:rPr>
      </w:pPr>
      <w:r w:rsidRPr="009B64DC">
        <w:rPr>
          <w:sz w:val="28"/>
          <w:szCs w:val="28"/>
        </w:rPr>
        <w:t>DICHIARAZIONE PERSONALE PER LE OPERAZIONI DI</w:t>
      </w:r>
    </w:p>
    <w:p w14:paraId="2E4AE08C" w14:textId="7D52FB6E" w:rsidR="00CA58E2" w:rsidRPr="009B64DC" w:rsidRDefault="00CA58E2" w:rsidP="000475C3">
      <w:pPr>
        <w:spacing w:line="360" w:lineRule="auto"/>
        <w:jc w:val="center"/>
        <w:rPr>
          <w:b/>
          <w:sz w:val="28"/>
          <w:szCs w:val="36"/>
          <w:u w:val="single"/>
        </w:rPr>
      </w:pPr>
      <w:r w:rsidRPr="009B64DC">
        <w:rPr>
          <w:b/>
          <w:sz w:val="28"/>
          <w:szCs w:val="36"/>
          <w:u w:val="single"/>
        </w:rPr>
        <w:t>MOBILITA’ DEL PERS</w:t>
      </w:r>
      <w:r w:rsidR="00D706FD" w:rsidRPr="009B64DC">
        <w:rPr>
          <w:b/>
          <w:sz w:val="28"/>
          <w:szCs w:val="36"/>
          <w:u w:val="single"/>
        </w:rPr>
        <w:t>ONALE</w:t>
      </w:r>
      <w:r w:rsidR="00231221" w:rsidRPr="009B64DC">
        <w:rPr>
          <w:b/>
          <w:sz w:val="28"/>
          <w:szCs w:val="36"/>
          <w:u w:val="single"/>
        </w:rPr>
        <w:t xml:space="preserve"> ATA</w:t>
      </w:r>
      <w:r w:rsidRPr="009B64DC">
        <w:rPr>
          <w:b/>
          <w:sz w:val="28"/>
          <w:szCs w:val="36"/>
          <w:u w:val="single"/>
        </w:rPr>
        <w:t xml:space="preserve"> </w:t>
      </w:r>
    </w:p>
    <w:p w14:paraId="099515FB" w14:textId="77777777" w:rsidR="00CA58E2" w:rsidRPr="009B64DC" w:rsidRDefault="00CA58E2" w:rsidP="00ED4B2F">
      <w:pPr>
        <w:spacing w:line="276" w:lineRule="auto"/>
        <w:jc w:val="center"/>
        <w:rPr>
          <w:b/>
          <w:sz w:val="20"/>
          <w:u w:val="single"/>
        </w:rPr>
      </w:pPr>
    </w:p>
    <w:p w14:paraId="18CA9B6F" w14:textId="52AF04A9" w:rsidR="00101FD3" w:rsidRPr="009B64DC" w:rsidRDefault="00101FD3" w:rsidP="00ED4B2F">
      <w:pPr>
        <w:spacing w:line="276" w:lineRule="auto"/>
        <w:jc w:val="both"/>
        <w:rPr>
          <w:sz w:val="20"/>
        </w:rPr>
      </w:pPr>
      <w:r w:rsidRPr="009B64DC">
        <w:rPr>
          <w:sz w:val="20"/>
        </w:rPr>
        <w:t>La compilazione del presente modulo di domanda avviene secondo le disposizioni previste dal D.P.R. 28 dicembre 2000, n. 445, “Testo unico delle disposizioni legislative e regolamentari in materia di documentazione amministrativa”.</w:t>
      </w:r>
    </w:p>
    <w:p w14:paraId="6C811105" w14:textId="77777777" w:rsidR="00ED4B2F" w:rsidRPr="009B64DC" w:rsidRDefault="00ED4B2F" w:rsidP="00ED4B2F">
      <w:pPr>
        <w:spacing w:line="276" w:lineRule="auto"/>
        <w:jc w:val="both"/>
        <w:rPr>
          <w:sz w:val="20"/>
        </w:rPr>
      </w:pPr>
    </w:p>
    <w:p w14:paraId="37AA7D3F" w14:textId="77777777" w:rsidR="00CA58E2" w:rsidRPr="009B64DC" w:rsidRDefault="00CA58E2" w:rsidP="00ED4B2F">
      <w:pPr>
        <w:spacing w:line="276" w:lineRule="auto"/>
        <w:jc w:val="both"/>
        <w:rPr>
          <w:sz w:val="20"/>
        </w:rPr>
      </w:pPr>
    </w:p>
    <w:p w14:paraId="1F014DCE" w14:textId="2F211916" w:rsidR="00ED4B2F" w:rsidRPr="009B64DC" w:rsidRDefault="00ED4B2F" w:rsidP="00ED4B2F">
      <w:pPr>
        <w:spacing w:line="276" w:lineRule="auto"/>
        <w:jc w:val="both"/>
        <w:rPr>
          <w:sz w:val="20"/>
        </w:rPr>
      </w:pPr>
      <w:r w:rsidRPr="009B64DC">
        <w:rPr>
          <w:sz w:val="20"/>
        </w:rPr>
        <w:t xml:space="preserve">Il/la </w:t>
      </w:r>
      <w:proofErr w:type="spellStart"/>
      <w:r w:rsidRPr="009B64DC">
        <w:rPr>
          <w:sz w:val="20"/>
        </w:rPr>
        <w:t>sottoscritt</w:t>
      </w:r>
      <w:proofErr w:type="spellEnd"/>
      <w:r w:rsidRPr="009B64DC">
        <w:rPr>
          <w:sz w:val="20"/>
        </w:rPr>
        <w:t xml:space="preserve">_ _______________________________________________ </w:t>
      </w:r>
      <w:proofErr w:type="spellStart"/>
      <w:r w:rsidRPr="009B64DC">
        <w:rPr>
          <w:sz w:val="20"/>
        </w:rPr>
        <w:t>nat</w:t>
      </w:r>
      <w:proofErr w:type="spellEnd"/>
      <w:r w:rsidRPr="009B64DC">
        <w:rPr>
          <w:sz w:val="20"/>
        </w:rPr>
        <w:t xml:space="preserve">__ a ______________________ prov. ____ </w:t>
      </w:r>
    </w:p>
    <w:p w14:paraId="09C99DB4" w14:textId="77777777" w:rsidR="00ED4B2F" w:rsidRPr="009B64DC" w:rsidRDefault="00ED4B2F" w:rsidP="00ED4B2F">
      <w:pPr>
        <w:spacing w:line="276" w:lineRule="auto"/>
        <w:jc w:val="both"/>
        <w:rPr>
          <w:sz w:val="20"/>
        </w:rPr>
      </w:pPr>
    </w:p>
    <w:p w14:paraId="2293A7F7" w14:textId="2524C787" w:rsidR="00CA58E2" w:rsidRPr="009B64DC" w:rsidRDefault="00ED4B2F" w:rsidP="00ED4B2F">
      <w:pPr>
        <w:spacing w:line="276" w:lineRule="auto"/>
        <w:jc w:val="both"/>
        <w:rPr>
          <w:sz w:val="20"/>
        </w:rPr>
      </w:pPr>
      <w:r w:rsidRPr="009B64DC">
        <w:rPr>
          <w:sz w:val="20"/>
        </w:rPr>
        <w:t>i</w:t>
      </w:r>
      <w:r w:rsidR="00CA58E2" w:rsidRPr="009B64DC">
        <w:rPr>
          <w:sz w:val="20"/>
        </w:rPr>
        <w:t>l</w:t>
      </w:r>
      <w:r w:rsidRPr="009B64DC">
        <w:rPr>
          <w:sz w:val="20"/>
        </w:rPr>
        <w:t xml:space="preserve"> </w:t>
      </w:r>
      <w:r w:rsidR="00CA58E2" w:rsidRPr="009B64DC">
        <w:rPr>
          <w:sz w:val="20"/>
        </w:rPr>
        <w:t>_____________ e residente a ____________________________</w:t>
      </w:r>
      <w:r w:rsidRPr="009B64DC">
        <w:rPr>
          <w:sz w:val="20"/>
        </w:rPr>
        <w:t xml:space="preserve"> </w:t>
      </w:r>
      <w:r w:rsidR="00CA58E2" w:rsidRPr="009B64DC">
        <w:rPr>
          <w:sz w:val="20"/>
        </w:rPr>
        <w:t>Via ______________________________________</w:t>
      </w:r>
      <w:r w:rsidRPr="009B64DC">
        <w:rPr>
          <w:sz w:val="20"/>
        </w:rPr>
        <w:t>___</w:t>
      </w:r>
    </w:p>
    <w:p w14:paraId="159F6C8D" w14:textId="77777777" w:rsidR="00CA58E2" w:rsidRPr="009B64DC" w:rsidRDefault="00CA58E2" w:rsidP="00ED4B2F">
      <w:pPr>
        <w:spacing w:line="276" w:lineRule="auto"/>
        <w:jc w:val="both"/>
        <w:rPr>
          <w:sz w:val="20"/>
        </w:rPr>
      </w:pPr>
    </w:p>
    <w:p w14:paraId="7CAF38F0" w14:textId="399BF471" w:rsidR="000616D9" w:rsidRPr="009B64DC" w:rsidRDefault="00A36607" w:rsidP="00ED4B2F">
      <w:pPr>
        <w:spacing w:line="276" w:lineRule="auto"/>
        <w:jc w:val="both"/>
        <w:rPr>
          <w:sz w:val="20"/>
        </w:rPr>
      </w:pPr>
      <w:r w:rsidRPr="009B64DC">
        <w:rPr>
          <w:sz w:val="20"/>
        </w:rPr>
        <w:t>con contratto</w:t>
      </w:r>
      <w:r w:rsidR="00CA58E2" w:rsidRPr="009B64DC">
        <w:rPr>
          <w:sz w:val="20"/>
        </w:rPr>
        <w:t xml:space="preserve"> a tempo indeterminato dal _____</w:t>
      </w:r>
      <w:r w:rsidRPr="009B64DC">
        <w:rPr>
          <w:sz w:val="20"/>
        </w:rPr>
        <w:t>___</w:t>
      </w:r>
      <w:r w:rsidR="00CA58E2" w:rsidRPr="009B64DC">
        <w:rPr>
          <w:sz w:val="20"/>
        </w:rPr>
        <w:t>___</w:t>
      </w:r>
      <w:r w:rsidRPr="009B64DC">
        <w:rPr>
          <w:sz w:val="20"/>
        </w:rPr>
        <w:t xml:space="preserve"> profilo ______________</w:t>
      </w:r>
      <w:r w:rsidR="00ED4B2F" w:rsidRPr="009B64DC">
        <w:rPr>
          <w:sz w:val="20"/>
        </w:rPr>
        <w:t>______________</w:t>
      </w:r>
      <w:r w:rsidRPr="009B64DC">
        <w:rPr>
          <w:sz w:val="20"/>
        </w:rPr>
        <w:t>_____________________</w:t>
      </w:r>
      <w:r w:rsidR="000616D9" w:rsidRPr="009B64DC">
        <w:rPr>
          <w:sz w:val="20"/>
        </w:rPr>
        <w:t xml:space="preserve"> </w:t>
      </w:r>
    </w:p>
    <w:p w14:paraId="5AC12752" w14:textId="77777777" w:rsidR="00623756" w:rsidRPr="009B64DC" w:rsidRDefault="00623756" w:rsidP="00ED4B2F">
      <w:pPr>
        <w:spacing w:line="276" w:lineRule="auto"/>
        <w:jc w:val="both"/>
        <w:rPr>
          <w:sz w:val="20"/>
        </w:rPr>
      </w:pPr>
    </w:p>
    <w:p w14:paraId="552E3C7B" w14:textId="46033B28" w:rsidR="00192F1F" w:rsidRPr="009B64DC" w:rsidRDefault="00CA58E2" w:rsidP="00ED4B2F">
      <w:pPr>
        <w:spacing w:line="276" w:lineRule="auto"/>
        <w:ind w:right="-23"/>
        <w:jc w:val="both"/>
        <w:rPr>
          <w:sz w:val="20"/>
        </w:rPr>
      </w:pPr>
      <w:r w:rsidRPr="009B64DC">
        <w:rPr>
          <w:sz w:val="20"/>
        </w:rPr>
        <w:t>presso _____________________________________________________</w:t>
      </w:r>
      <w:r w:rsidR="00ED4B2F" w:rsidRPr="009B64DC">
        <w:rPr>
          <w:sz w:val="20"/>
        </w:rPr>
        <w:t>________________________________________</w:t>
      </w:r>
      <w:r w:rsidRPr="009B64DC">
        <w:rPr>
          <w:sz w:val="20"/>
        </w:rPr>
        <w:t xml:space="preserve"> </w:t>
      </w:r>
    </w:p>
    <w:p w14:paraId="6495CA05" w14:textId="77777777" w:rsidR="00192F1F" w:rsidRPr="009B64DC" w:rsidRDefault="00192F1F" w:rsidP="00ED4B2F">
      <w:pPr>
        <w:spacing w:line="276" w:lineRule="auto"/>
        <w:jc w:val="both"/>
        <w:rPr>
          <w:sz w:val="20"/>
        </w:rPr>
      </w:pPr>
    </w:p>
    <w:p w14:paraId="7BD5CA9D" w14:textId="617400C0" w:rsidR="00CA58E2" w:rsidRPr="009B64DC" w:rsidRDefault="00CA58E2" w:rsidP="00ED4B2F">
      <w:pPr>
        <w:spacing w:line="276" w:lineRule="auto"/>
        <w:jc w:val="both"/>
        <w:rPr>
          <w:sz w:val="20"/>
        </w:rPr>
      </w:pPr>
      <w:r w:rsidRPr="009B64DC">
        <w:rPr>
          <w:sz w:val="20"/>
        </w:rPr>
        <w:t xml:space="preserve">aspirante alla </w:t>
      </w:r>
      <w:r w:rsidRPr="009B64DC">
        <w:rPr>
          <w:b/>
          <w:sz w:val="20"/>
        </w:rPr>
        <w:t>mobilità per l’anno scola</w:t>
      </w:r>
      <w:r w:rsidR="005A025D" w:rsidRPr="009B64DC">
        <w:rPr>
          <w:b/>
          <w:sz w:val="20"/>
        </w:rPr>
        <w:t>stico 202</w:t>
      </w:r>
      <w:r w:rsidR="00525B4A" w:rsidRPr="009B64DC">
        <w:rPr>
          <w:b/>
          <w:sz w:val="20"/>
        </w:rPr>
        <w:t>3</w:t>
      </w:r>
      <w:r w:rsidRPr="009B64DC">
        <w:rPr>
          <w:b/>
          <w:sz w:val="20"/>
        </w:rPr>
        <w:t>/</w:t>
      </w:r>
      <w:r w:rsidR="005766FD" w:rsidRPr="009B64DC">
        <w:rPr>
          <w:b/>
          <w:sz w:val="20"/>
        </w:rPr>
        <w:t>2</w:t>
      </w:r>
      <w:r w:rsidR="00525B4A" w:rsidRPr="009B64DC">
        <w:rPr>
          <w:b/>
          <w:sz w:val="20"/>
        </w:rPr>
        <w:t>4</w:t>
      </w:r>
      <w:r w:rsidRPr="009B64DC">
        <w:rPr>
          <w:sz w:val="20"/>
        </w:rPr>
        <w:t xml:space="preserve"> a conoscenza delle responsabilità penali cui può andare incontro in caso di falsa dichiarazione</w:t>
      </w:r>
    </w:p>
    <w:p w14:paraId="53CAE7E3" w14:textId="77777777" w:rsidR="00CA58E2" w:rsidRPr="009B64DC" w:rsidRDefault="00CA58E2" w:rsidP="00ED4B2F">
      <w:pPr>
        <w:spacing w:line="276" w:lineRule="auto"/>
        <w:jc w:val="both"/>
        <w:rPr>
          <w:sz w:val="20"/>
        </w:rPr>
      </w:pPr>
    </w:p>
    <w:p w14:paraId="2A2EDD3D" w14:textId="77777777" w:rsidR="00CA58E2" w:rsidRPr="00C02D21" w:rsidRDefault="00CA58E2" w:rsidP="00ED4B2F">
      <w:pPr>
        <w:pStyle w:val="Titolo2"/>
        <w:numPr>
          <w:ilvl w:val="1"/>
          <w:numId w:val="6"/>
        </w:numPr>
        <w:spacing w:line="276" w:lineRule="auto"/>
        <w:ind w:left="0" w:firstLine="0"/>
        <w:rPr>
          <w:sz w:val="24"/>
          <w:szCs w:val="24"/>
        </w:rPr>
      </w:pPr>
      <w:r w:rsidRPr="00C02D21">
        <w:rPr>
          <w:sz w:val="24"/>
          <w:szCs w:val="24"/>
        </w:rPr>
        <w:t>D I C H I A R A</w:t>
      </w:r>
    </w:p>
    <w:p w14:paraId="62EA249B" w14:textId="77777777" w:rsidR="00CA58E2" w:rsidRPr="009B64DC" w:rsidRDefault="00CA58E2" w:rsidP="00ED4B2F">
      <w:pPr>
        <w:spacing w:line="276" w:lineRule="auto"/>
        <w:jc w:val="both"/>
        <w:rPr>
          <w:sz w:val="20"/>
        </w:rPr>
      </w:pPr>
    </w:p>
    <w:p w14:paraId="4B8B3808" w14:textId="4467CFB6" w:rsidR="00CA58E2" w:rsidRPr="009B64DC" w:rsidRDefault="00CA58E2" w:rsidP="00ED4B2F">
      <w:pPr>
        <w:spacing w:line="276" w:lineRule="auto"/>
        <w:jc w:val="both"/>
        <w:rPr>
          <w:sz w:val="20"/>
        </w:rPr>
      </w:pPr>
      <w:r w:rsidRPr="009B64DC">
        <w:rPr>
          <w:sz w:val="20"/>
        </w:rPr>
        <w:t xml:space="preserve">sotto la propria responsabilità, ai sensi del D.P.R. </w:t>
      </w:r>
      <w:r w:rsidR="00EE0DDA" w:rsidRPr="009B64DC">
        <w:rPr>
          <w:sz w:val="20"/>
        </w:rPr>
        <w:t>n.</w:t>
      </w:r>
      <w:r w:rsidRPr="009B64DC">
        <w:rPr>
          <w:sz w:val="20"/>
        </w:rPr>
        <w:t xml:space="preserve">445 </w:t>
      </w:r>
      <w:r w:rsidR="00EE0DDA" w:rsidRPr="009B64DC">
        <w:rPr>
          <w:sz w:val="20"/>
        </w:rPr>
        <w:t>del</w:t>
      </w:r>
      <w:r w:rsidRPr="009B64DC">
        <w:rPr>
          <w:sz w:val="20"/>
        </w:rPr>
        <w:t xml:space="preserve"> 28.12.2000 - modificato e integrato dall'art. 15 della legge 16.1.2003 n. 3, consapevole delle conseguenze previste dalla legge in caso di dichiarazione mendace,</w:t>
      </w:r>
      <w:r w:rsidR="00C86C2C" w:rsidRPr="009B64DC">
        <w:rPr>
          <w:sz w:val="20"/>
        </w:rPr>
        <w:t xml:space="preserve"> </w:t>
      </w:r>
      <w:r w:rsidRPr="009B64DC">
        <w:rPr>
          <w:sz w:val="20"/>
        </w:rPr>
        <w:t>quanto segue:</w:t>
      </w:r>
    </w:p>
    <w:p w14:paraId="5AD21079" w14:textId="0A38EB46" w:rsidR="00301D62" w:rsidRPr="009B64DC" w:rsidRDefault="00301D62" w:rsidP="00ED4B2F">
      <w:pPr>
        <w:spacing w:line="276" w:lineRule="auto"/>
        <w:jc w:val="both"/>
        <w:rPr>
          <w:b/>
          <w:sz w:val="20"/>
        </w:rPr>
      </w:pPr>
    </w:p>
    <w:p w14:paraId="583EC2AF" w14:textId="77777777" w:rsidR="00276566" w:rsidRPr="009B64DC" w:rsidRDefault="00276566" w:rsidP="00ED4B2F">
      <w:pPr>
        <w:spacing w:line="276" w:lineRule="auto"/>
        <w:jc w:val="both"/>
        <w:rPr>
          <w:b/>
          <w:sz w:val="20"/>
        </w:rPr>
      </w:pPr>
    </w:p>
    <w:p w14:paraId="5A7C54DC" w14:textId="77777777" w:rsidR="00ED4B2F" w:rsidRPr="009B64DC" w:rsidRDefault="00ED4B2F" w:rsidP="00ED4B2F">
      <w:pPr>
        <w:spacing w:line="276" w:lineRule="auto"/>
        <w:jc w:val="both"/>
        <w:rPr>
          <w:b/>
          <w:sz w:val="20"/>
        </w:rPr>
      </w:pPr>
    </w:p>
    <w:p w14:paraId="74A49FE7" w14:textId="15B980F8" w:rsidR="00A067CF" w:rsidRPr="00C02D21" w:rsidRDefault="00CE3C90" w:rsidP="00ED4B2F">
      <w:pPr>
        <w:spacing w:line="276" w:lineRule="auto"/>
        <w:jc w:val="both"/>
        <w:rPr>
          <w:b/>
        </w:rPr>
      </w:pPr>
      <w:r w:rsidRPr="00C02D21">
        <w:rPr>
          <w:b/>
        </w:rPr>
        <w:t>PUNTO 10 DELLA DOMANDA</w:t>
      </w:r>
    </w:p>
    <w:p w14:paraId="21C71F55" w14:textId="3CB442E0" w:rsidR="00A41058" w:rsidRPr="009B64DC" w:rsidRDefault="00CA58E2" w:rsidP="00ED4B2F">
      <w:pPr>
        <w:spacing w:line="276" w:lineRule="auto"/>
        <w:jc w:val="both"/>
        <w:rPr>
          <w:b/>
        </w:rPr>
      </w:pPr>
      <w:r w:rsidRPr="009B64DC">
        <w:rPr>
          <w:b/>
        </w:rPr>
        <w:t>Per</w:t>
      </w:r>
      <w:r w:rsidR="00AC164F" w:rsidRPr="009B64DC">
        <w:rPr>
          <w:b/>
        </w:rPr>
        <w:t xml:space="preserve"> il punteggio relativo al</w:t>
      </w:r>
      <w:r w:rsidRPr="009B64DC">
        <w:rPr>
          <w:b/>
        </w:rPr>
        <w:t xml:space="preserve"> ricongiungimento al coniuge</w:t>
      </w:r>
      <w:r w:rsidR="00996FDA" w:rsidRPr="009B64DC">
        <w:rPr>
          <w:b/>
        </w:rPr>
        <w:t>/</w:t>
      </w:r>
      <w:r w:rsidR="005275F4" w:rsidRPr="009B64DC">
        <w:rPr>
          <w:b/>
        </w:rPr>
        <w:t xml:space="preserve">parte dell’unione civile/convivente di fatto </w:t>
      </w:r>
      <w:r w:rsidR="00E91D44" w:rsidRPr="009B64DC">
        <w:rPr>
          <w:b/>
        </w:rPr>
        <w:t>registrato</w:t>
      </w:r>
      <w:r w:rsidR="00A41058" w:rsidRPr="009B64DC">
        <w:rPr>
          <w:b/>
        </w:rPr>
        <w:t xml:space="preserve"> </w:t>
      </w:r>
      <w:r w:rsidR="008F64AE" w:rsidRPr="009B64DC">
        <w:rPr>
          <w:b/>
        </w:rPr>
        <w:t>(</w:t>
      </w:r>
      <w:r w:rsidR="00A41058" w:rsidRPr="009B64DC">
        <w:rPr>
          <w:b/>
        </w:rPr>
        <w:t>Ai sensi della legge 76</w:t>
      </w:r>
      <w:r w:rsidR="004C7C7C" w:rsidRPr="009B64DC">
        <w:rPr>
          <w:b/>
        </w:rPr>
        <w:t xml:space="preserve"> </w:t>
      </w:r>
      <w:r w:rsidR="00A41058" w:rsidRPr="009B64DC">
        <w:rPr>
          <w:b/>
        </w:rPr>
        <w:t>del 20 maggio 2016</w:t>
      </w:r>
      <w:r w:rsidR="001324D2" w:rsidRPr="009B64DC">
        <w:rPr>
          <w:b/>
        </w:rPr>
        <w:t xml:space="preserve"> </w:t>
      </w:r>
      <w:r w:rsidR="00A41058" w:rsidRPr="009B64DC">
        <w:rPr>
          <w:b/>
        </w:rPr>
        <w:t>per coniuge si intende anche la parte dell’unione civile</w:t>
      </w:r>
      <w:r w:rsidR="008F64AE" w:rsidRPr="009B64DC">
        <w:rPr>
          <w:b/>
        </w:rPr>
        <w:t>)</w:t>
      </w:r>
      <w:r w:rsidR="004C7C7C" w:rsidRPr="009B64DC">
        <w:rPr>
          <w:b/>
        </w:rPr>
        <w:t xml:space="preserve">                                         </w:t>
      </w:r>
    </w:p>
    <w:p w14:paraId="6F09B9F2" w14:textId="77777777" w:rsidR="00CA58E2" w:rsidRPr="009B64DC" w:rsidRDefault="00CA58E2" w:rsidP="00ED4B2F">
      <w:pPr>
        <w:spacing w:line="276" w:lineRule="auto"/>
        <w:rPr>
          <w:sz w:val="20"/>
        </w:rPr>
      </w:pPr>
    </w:p>
    <w:p w14:paraId="4FBF25F6" w14:textId="19AD4793" w:rsidR="00CA58E2" w:rsidRPr="009B64DC" w:rsidRDefault="00CA58E2" w:rsidP="00DC747F">
      <w:pPr>
        <w:pStyle w:val="Paragrafoelenco"/>
        <w:numPr>
          <w:ilvl w:val="0"/>
          <w:numId w:val="15"/>
        </w:numPr>
        <w:tabs>
          <w:tab w:val="left" w:pos="2880"/>
        </w:tabs>
        <w:spacing w:line="360" w:lineRule="auto"/>
        <w:jc w:val="both"/>
        <w:rPr>
          <w:sz w:val="20"/>
        </w:rPr>
      </w:pPr>
      <w:r w:rsidRPr="009B64DC">
        <w:rPr>
          <w:sz w:val="20"/>
        </w:rPr>
        <w:t xml:space="preserve">di essere </w:t>
      </w:r>
      <w:proofErr w:type="spellStart"/>
      <w:r w:rsidRPr="009B64DC">
        <w:rPr>
          <w:sz w:val="20"/>
        </w:rPr>
        <w:t>coniugat</w:t>
      </w:r>
      <w:proofErr w:type="spellEnd"/>
      <w:r w:rsidRPr="009B64DC">
        <w:rPr>
          <w:sz w:val="20"/>
        </w:rPr>
        <w:t>_</w:t>
      </w:r>
      <w:r w:rsidR="00E91D44" w:rsidRPr="009B64DC">
        <w:rPr>
          <w:sz w:val="20"/>
        </w:rPr>
        <w:t xml:space="preserve"> / </w:t>
      </w:r>
      <w:bookmarkStart w:id="0" w:name="_Hlk191977136"/>
      <w:r w:rsidR="00E91D44" w:rsidRPr="009B64DC">
        <w:rPr>
          <w:sz w:val="20"/>
        </w:rPr>
        <w:t>parte dell’unione civile / convivente di fatto registra</w:t>
      </w:r>
      <w:r w:rsidR="00711846" w:rsidRPr="009B64DC">
        <w:rPr>
          <w:sz w:val="20"/>
        </w:rPr>
        <w:t>t</w:t>
      </w:r>
      <w:r w:rsidR="008D253A" w:rsidRPr="009B64DC">
        <w:rPr>
          <w:sz w:val="20"/>
        </w:rPr>
        <w:t xml:space="preserve">o </w:t>
      </w:r>
      <w:bookmarkEnd w:id="0"/>
      <w:r w:rsidRPr="009B64DC">
        <w:rPr>
          <w:sz w:val="20"/>
        </w:rPr>
        <w:t>con</w:t>
      </w:r>
      <w:r w:rsidR="00711846" w:rsidRPr="009B64DC">
        <w:rPr>
          <w:sz w:val="20"/>
        </w:rPr>
        <w:t xml:space="preserve"> </w:t>
      </w:r>
      <w:r w:rsidR="008D253A" w:rsidRPr="009B64DC">
        <w:rPr>
          <w:sz w:val="20"/>
        </w:rPr>
        <w:br/>
        <w:t>_____________________________________</w:t>
      </w:r>
      <w:r w:rsidR="00954A75" w:rsidRPr="009B64DC">
        <w:rPr>
          <w:sz w:val="20"/>
        </w:rPr>
        <w:t>____</w:t>
      </w:r>
      <w:r w:rsidR="008D253A" w:rsidRPr="009B64DC">
        <w:rPr>
          <w:sz w:val="20"/>
        </w:rPr>
        <w:t>___</w:t>
      </w:r>
      <w:r w:rsidR="00954A75" w:rsidRPr="009B64DC">
        <w:rPr>
          <w:sz w:val="20"/>
        </w:rPr>
        <w:t xml:space="preserve"> r</w:t>
      </w:r>
      <w:r w:rsidRPr="009B64DC">
        <w:rPr>
          <w:sz w:val="20"/>
        </w:rPr>
        <w:t>esidente nel comune di ________________________</w:t>
      </w:r>
      <w:r w:rsidR="00954A75" w:rsidRPr="009B64DC">
        <w:rPr>
          <w:sz w:val="20"/>
        </w:rPr>
        <w:t xml:space="preserve"> </w:t>
      </w:r>
      <w:proofErr w:type="spellStart"/>
      <w:proofErr w:type="gramStart"/>
      <w:r w:rsidRPr="009B64DC">
        <w:rPr>
          <w:sz w:val="20"/>
        </w:rPr>
        <w:t>prov:di</w:t>
      </w:r>
      <w:proofErr w:type="spellEnd"/>
      <w:proofErr w:type="gramEnd"/>
      <w:r w:rsidRPr="009B64DC">
        <w:rPr>
          <w:sz w:val="20"/>
        </w:rPr>
        <w:t xml:space="preserve"> ________ con iscrizione anagrafica a decorrere</w:t>
      </w:r>
      <w:r w:rsidR="00954A75" w:rsidRPr="009B64DC">
        <w:rPr>
          <w:sz w:val="20"/>
        </w:rPr>
        <w:t xml:space="preserve"> </w:t>
      </w:r>
      <w:r w:rsidRPr="009B64DC">
        <w:rPr>
          <w:sz w:val="20"/>
        </w:rPr>
        <w:t>dal_______________________,</w:t>
      </w:r>
      <w:r w:rsidR="00A80B3C" w:rsidRPr="009B64DC">
        <w:rPr>
          <w:sz w:val="20"/>
        </w:rPr>
        <w:t xml:space="preserve"> </w:t>
      </w:r>
      <w:r w:rsidRPr="009B64DC">
        <w:rPr>
          <w:sz w:val="20"/>
        </w:rPr>
        <w:t xml:space="preserve">a cui intendersi ricongiungersi; </w:t>
      </w:r>
      <w:r w:rsidRPr="009B64DC">
        <w:rPr>
          <w:sz w:val="20"/>
        </w:rPr>
        <w:tab/>
      </w:r>
      <w:r w:rsidRPr="009B64DC">
        <w:rPr>
          <w:sz w:val="20"/>
        </w:rPr>
        <w:tab/>
      </w:r>
    </w:p>
    <w:p w14:paraId="7320353E" w14:textId="77777777" w:rsidR="00CA58E2" w:rsidRPr="009B64DC" w:rsidRDefault="00CA58E2" w:rsidP="00ED4B2F">
      <w:pPr>
        <w:tabs>
          <w:tab w:val="left" w:pos="2520"/>
        </w:tabs>
        <w:spacing w:line="276" w:lineRule="auto"/>
        <w:rPr>
          <w:sz w:val="20"/>
          <w:szCs w:val="20"/>
        </w:rPr>
      </w:pPr>
      <w:r w:rsidRPr="009B64DC">
        <w:rPr>
          <w:b/>
          <w:sz w:val="20"/>
        </w:rPr>
        <w:t xml:space="preserve">       </w:t>
      </w:r>
      <w:r w:rsidRPr="009B64DC">
        <w:rPr>
          <w:b/>
          <w:sz w:val="20"/>
          <w:szCs w:val="20"/>
        </w:rPr>
        <w:t xml:space="preserve">  </w:t>
      </w:r>
      <w:r w:rsidRPr="009B64DC">
        <w:rPr>
          <w:sz w:val="20"/>
          <w:szCs w:val="20"/>
        </w:rPr>
        <w:t xml:space="preserve"> </w:t>
      </w:r>
    </w:p>
    <w:p w14:paraId="742A3876" w14:textId="5838994D" w:rsidR="00CA58E2" w:rsidRPr="009B64DC" w:rsidRDefault="00CA58E2" w:rsidP="00DC747F">
      <w:pPr>
        <w:tabs>
          <w:tab w:val="left" w:pos="2520"/>
        </w:tabs>
        <w:spacing w:line="276" w:lineRule="auto"/>
        <w:ind w:left="426" w:hanging="426"/>
        <w:rPr>
          <w:b/>
          <w:sz w:val="20"/>
        </w:rPr>
      </w:pPr>
      <w:bookmarkStart w:id="1" w:name="_Hlk191975185"/>
      <w:r w:rsidRPr="009B64DC">
        <w:rPr>
          <w:sz w:val="20"/>
          <w:szCs w:val="20"/>
        </w:rPr>
        <w:t xml:space="preserve">N.B.  </w:t>
      </w:r>
      <w:r w:rsidRPr="009B64DC">
        <w:rPr>
          <w:b/>
          <w:sz w:val="20"/>
          <w:szCs w:val="20"/>
        </w:rPr>
        <w:t xml:space="preserve">indicare </w:t>
      </w:r>
      <w:r w:rsidR="00A80B3C" w:rsidRPr="009B64DC">
        <w:rPr>
          <w:b/>
          <w:sz w:val="20"/>
          <w:szCs w:val="20"/>
        </w:rPr>
        <w:t xml:space="preserve">la </w:t>
      </w:r>
      <w:r w:rsidRPr="009B64DC">
        <w:rPr>
          <w:b/>
          <w:sz w:val="20"/>
          <w:szCs w:val="20"/>
        </w:rPr>
        <w:t xml:space="preserve">data </w:t>
      </w:r>
      <w:r w:rsidR="00A80B3C" w:rsidRPr="009B64DC">
        <w:rPr>
          <w:b/>
          <w:sz w:val="20"/>
          <w:szCs w:val="20"/>
        </w:rPr>
        <w:t xml:space="preserve">di </w:t>
      </w:r>
      <w:r w:rsidRPr="009B64DC">
        <w:rPr>
          <w:b/>
          <w:sz w:val="20"/>
          <w:szCs w:val="20"/>
        </w:rPr>
        <w:t>iscrizione anagrafica del coniuge</w:t>
      </w:r>
      <w:r w:rsidRPr="009B64DC">
        <w:rPr>
          <w:b/>
          <w:sz w:val="20"/>
        </w:rPr>
        <w:t xml:space="preserve"> (da almeno </w:t>
      </w:r>
      <w:proofErr w:type="gramStart"/>
      <w:r w:rsidRPr="009B64DC">
        <w:rPr>
          <w:b/>
          <w:sz w:val="20"/>
        </w:rPr>
        <w:t>3</w:t>
      </w:r>
      <w:proofErr w:type="gramEnd"/>
      <w:r w:rsidRPr="009B64DC">
        <w:rPr>
          <w:b/>
          <w:sz w:val="20"/>
        </w:rPr>
        <w:t xml:space="preserve"> mesi antecedenti la data di pubblicazione dell’O.M. sulla mobilità)</w:t>
      </w:r>
    </w:p>
    <w:bookmarkEnd w:id="1"/>
    <w:p w14:paraId="12C4EFEB" w14:textId="77777777" w:rsidR="00CA58E2" w:rsidRPr="009B64DC" w:rsidRDefault="00CA58E2" w:rsidP="00ED4B2F">
      <w:pPr>
        <w:tabs>
          <w:tab w:val="left" w:pos="2520"/>
        </w:tabs>
        <w:spacing w:line="276" w:lineRule="auto"/>
        <w:rPr>
          <w:b/>
          <w:sz w:val="20"/>
        </w:rPr>
      </w:pPr>
    </w:p>
    <w:p w14:paraId="68A9C19E" w14:textId="77777777" w:rsidR="003237A2" w:rsidRPr="009B64DC" w:rsidRDefault="003237A2" w:rsidP="00ED4B2F">
      <w:pPr>
        <w:tabs>
          <w:tab w:val="left" w:pos="2880"/>
        </w:tabs>
        <w:spacing w:line="276" w:lineRule="auto"/>
        <w:rPr>
          <w:b/>
          <w:sz w:val="28"/>
          <w:szCs w:val="36"/>
        </w:rPr>
      </w:pPr>
    </w:p>
    <w:p w14:paraId="6B92FC68" w14:textId="77D06AF6" w:rsidR="008F6400" w:rsidRPr="009B64DC" w:rsidRDefault="008F6400" w:rsidP="00DC747F">
      <w:pPr>
        <w:tabs>
          <w:tab w:val="left" w:pos="4320"/>
        </w:tabs>
        <w:spacing w:line="276" w:lineRule="auto"/>
        <w:jc w:val="both"/>
      </w:pPr>
      <w:r w:rsidRPr="009B64DC">
        <w:rPr>
          <w:b/>
        </w:rPr>
        <w:t xml:space="preserve">Per ricongiungimento al coniuge trasferito </w:t>
      </w:r>
      <w:r w:rsidR="00673DDC" w:rsidRPr="009B64DC">
        <w:rPr>
          <w:b/>
        </w:rPr>
        <w:t>per servizio</w:t>
      </w:r>
      <w:r w:rsidR="007D44E4" w:rsidRPr="009B64DC">
        <w:rPr>
          <w:b/>
        </w:rPr>
        <w:t xml:space="preserve"> negli ultimi tre mesi</w:t>
      </w:r>
      <w:r w:rsidRPr="009B64DC">
        <w:rPr>
          <w:b/>
        </w:rPr>
        <w:t xml:space="preserve"> (da documentare)</w:t>
      </w:r>
    </w:p>
    <w:p w14:paraId="00EA1BFE" w14:textId="77777777" w:rsidR="008F6400" w:rsidRPr="009B64DC" w:rsidRDefault="008F6400" w:rsidP="00DC747F">
      <w:pPr>
        <w:tabs>
          <w:tab w:val="left" w:pos="4320"/>
        </w:tabs>
        <w:spacing w:line="276" w:lineRule="auto"/>
        <w:jc w:val="both"/>
        <w:rPr>
          <w:b/>
          <w:sz w:val="20"/>
        </w:rPr>
      </w:pPr>
    </w:p>
    <w:p w14:paraId="30409CA4" w14:textId="607B497C" w:rsidR="008F6400" w:rsidRPr="009B64DC" w:rsidRDefault="008F6400" w:rsidP="00DC747F">
      <w:pPr>
        <w:pStyle w:val="Paragrafoelenco"/>
        <w:numPr>
          <w:ilvl w:val="0"/>
          <w:numId w:val="20"/>
        </w:numPr>
        <w:tabs>
          <w:tab w:val="left" w:pos="360"/>
        </w:tabs>
        <w:spacing w:line="360" w:lineRule="auto"/>
        <w:jc w:val="both"/>
        <w:rPr>
          <w:sz w:val="20"/>
        </w:rPr>
      </w:pPr>
      <w:r w:rsidRPr="009B64DC">
        <w:rPr>
          <w:sz w:val="20"/>
        </w:rPr>
        <w:t>che</w:t>
      </w:r>
      <w:r w:rsidR="001E75E6" w:rsidRPr="009B64DC">
        <w:rPr>
          <w:sz w:val="20"/>
        </w:rPr>
        <w:t xml:space="preserve"> il coniuge </w:t>
      </w:r>
      <w:r w:rsidR="003237A2" w:rsidRPr="009B64DC">
        <w:rPr>
          <w:sz w:val="20"/>
        </w:rPr>
        <w:t xml:space="preserve">parte dell’unione civile / convivente di fatto registrato </w:t>
      </w:r>
      <w:r w:rsidRPr="009B64DC">
        <w:rPr>
          <w:sz w:val="20"/>
        </w:rPr>
        <w:t>_____________________________</w:t>
      </w:r>
      <w:r w:rsidR="003237A2" w:rsidRPr="009B64DC">
        <w:rPr>
          <w:sz w:val="20"/>
        </w:rPr>
        <w:t>_____</w:t>
      </w:r>
      <w:r w:rsidRPr="009B64DC">
        <w:rPr>
          <w:sz w:val="20"/>
        </w:rPr>
        <w:t xml:space="preserve">_ è stato trasferito/a </w:t>
      </w:r>
      <w:r w:rsidRPr="009B64DC">
        <w:rPr>
          <w:b/>
          <w:bCs/>
          <w:sz w:val="20"/>
        </w:rPr>
        <w:t>per esigenze di servizio</w:t>
      </w:r>
      <w:r w:rsidRPr="009B64DC">
        <w:rPr>
          <w:sz w:val="20"/>
        </w:rPr>
        <w:t xml:space="preserve"> nei tre mesi antecedenti alla data di pubblicazione dell’ordinanza nel comune di ________________</w:t>
      </w:r>
      <w:r w:rsidR="00DC747F" w:rsidRPr="009B64DC">
        <w:rPr>
          <w:sz w:val="20"/>
        </w:rPr>
        <w:t xml:space="preserve"> </w:t>
      </w:r>
      <w:r w:rsidRPr="009B64DC">
        <w:rPr>
          <w:sz w:val="20"/>
        </w:rPr>
        <w:t xml:space="preserve">prov._______ con decorrenza dal ____/_____/____ </w:t>
      </w:r>
    </w:p>
    <w:p w14:paraId="5A099DC0" w14:textId="77777777" w:rsidR="008F6400" w:rsidRPr="009B64DC" w:rsidRDefault="008F6400" w:rsidP="00ED4B2F">
      <w:pPr>
        <w:tabs>
          <w:tab w:val="left" w:pos="2880"/>
        </w:tabs>
        <w:spacing w:line="276" w:lineRule="auto"/>
        <w:rPr>
          <w:b/>
          <w:sz w:val="28"/>
          <w:szCs w:val="36"/>
        </w:rPr>
      </w:pPr>
    </w:p>
    <w:p w14:paraId="2834D753" w14:textId="426187EF" w:rsidR="00CA58E2" w:rsidRPr="009B64DC" w:rsidRDefault="00CA58E2" w:rsidP="00DC747F">
      <w:pPr>
        <w:tabs>
          <w:tab w:val="left" w:pos="2880"/>
        </w:tabs>
        <w:spacing w:line="276" w:lineRule="auto"/>
        <w:jc w:val="both"/>
      </w:pPr>
      <w:r w:rsidRPr="009B64DC">
        <w:rPr>
          <w:b/>
        </w:rPr>
        <w:lastRenderedPageBreak/>
        <w:t>Per ricongiungimento ai genitori</w:t>
      </w:r>
      <w:r w:rsidR="00CE3C90" w:rsidRPr="009B64DC">
        <w:rPr>
          <w:b/>
        </w:rPr>
        <w:t xml:space="preserve"> o ai figli</w:t>
      </w:r>
      <w:r w:rsidR="00B81E00" w:rsidRPr="009B64DC">
        <w:rPr>
          <w:b/>
        </w:rPr>
        <w:t xml:space="preserve"> (il ricongiungimento ai genitori o ai figli può essere chiesto solo </w:t>
      </w:r>
      <w:r w:rsidR="00F92768" w:rsidRPr="009B64DC">
        <w:rPr>
          <w:b/>
        </w:rPr>
        <w:t>in assenza di coniuge</w:t>
      </w:r>
      <w:r w:rsidR="00E872A4">
        <w:rPr>
          <w:b/>
        </w:rPr>
        <w:t>/parte dell’unione civile/convivente registrato</w:t>
      </w:r>
      <w:r w:rsidR="00F92768" w:rsidRPr="009B64DC">
        <w:rPr>
          <w:b/>
        </w:rPr>
        <w:t xml:space="preserve">, </w:t>
      </w:r>
      <w:r w:rsidR="00AB5CAC" w:rsidRPr="009B64DC">
        <w:rPr>
          <w:b/>
        </w:rPr>
        <w:t>come di seguito indicato)</w:t>
      </w:r>
    </w:p>
    <w:p w14:paraId="1B20AEB7" w14:textId="77777777" w:rsidR="00BC381B" w:rsidRPr="009B64DC" w:rsidRDefault="00CA58E2" w:rsidP="00ED4B2F">
      <w:pPr>
        <w:tabs>
          <w:tab w:val="left" w:pos="2880"/>
        </w:tabs>
        <w:spacing w:line="276" w:lineRule="auto"/>
        <w:rPr>
          <w:sz w:val="20"/>
        </w:rPr>
      </w:pPr>
      <w:r w:rsidRPr="009B64DC">
        <w:rPr>
          <w:b/>
          <w:sz w:val="20"/>
        </w:rPr>
        <w:t xml:space="preserve">  </w:t>
      </w:r>
    </w:p>
    <w:p w14:paraId="231F98EB" w14:textId="2654425E" w:rsidR="00CE3C90" w:rsidRPr="009B64DC" w:rsidRDefault="00CE3C90" w:rsidP="00DC747F">
      <w:pPr>
        <w:pStyle w:val="Paragrafoelenco"/>
        <w:numPr>
          <w:ilvl w:val="0"/>
          <w:numId w:val="15"/>
        </w:numPr>
        <w:tabs>
          <w:tab w:val="left" w:pos="2880"/>
        </w:tabs>
        <w:spacing w:line="360" w:lineRule="auto"/>
        <w:jc w:val="both"/>
        <w:rPr>
          <w:sz w:val="20"/>
        </w:rPr>
      </w:pPr>
      <w:r w:rsidRPr="009B64DC">
        <w:rPr>
          <w:sz w:val="20"/>
        </w:rPr>
        <w:t>di essere nubile/celibe</w:t>
      </w:r>
    </w:p>
    <w:p w14:paraId="6560ACF7" w14:textId="7DC6CF6D" w:rsidR="003273BF" w:rsidRPr="009B64DC" w:rsidRDefault="00CA58E2" w:rsidP="00DC747F">
      <w:pPr>
        <w:pStyle w:val="Paragrafoelenco"/>
        <w:numPr>
          <w:ilvl w:val="0"/>
          <w:numId w:val="15"/>
        </w:numPr>
        <w:tabs>
          <w:tab w:val="left" w:pos="2880"/>
        </w:tabs>
        <w:spacing w:line="360" w:lineRule="auto"/>
        <w:jc w:val="both"/>
        <w:rPr>
          <w:sz w:val="20"/>
        </w:rPr>
      </w:pPr>
      <w:r w:rsidRPr="009B64DC">
        <w:rPr>
          <w:sz w:val="20"/>
        </w:rPr>
        <w:t>di essere divorziato/a con sentenza del Tribunale di</w:t>
      </w:r>
      <w:r w:rsidR="00DC747F" w:rsidRPr="009B64DC">
        <w:rPr>
          <w:sz w:val="20"/>
        </w:rPr>
        <w:t xml:space="preserve"> </w:t>
      </w:r>
      <w:r w:rsidRPr="009B64DC">
        <w:rPr>
          <w:sz w:val="20"/>
        </w:rPr>
        <w:t>_________</w:t>
      </w:r>
      <w:r w:rsidR="00DC747F" w:rsidRPr="009B64DC">
        <w:rPr>
          <w:sz w:val="20"/>
        </w:rPr>
        <w:t>_______________</w:t>
      </w:r>
      <w:r w:rsidRPr="009B64DC">
        <w:rPr>
          <w:sz w:val="20"/>
        </w:rPr>
        <w:t>____ in data______</w:t>
      </w:r>
      <w:r w:rsidR="00DC747F" w:rsidRPr="009B64DC">
        <w:rPr>
          <w:sz w:val="20"/>
        </w:rPr>
        <w:t>________</w:t>
      </w:r>
      <w:r w:rsidRPr="009B64DC">
        <w:rPr>
          <w:sz w:val="20"/>
        </w:rPr>
        <w:t>___</w:t>
      </w:r>
    </w:p>
    <w:p w14:paraId="3684F1A3" w14:textId="261CDABB" w:rsidR="00CE3C90" w:rsidRPr="009B64DC" w:rsidRDefault="00CE3C90" w:rsidP="00DC747F">
      <w:pPr>
        <w:pStyle w:val="Paragrafoelenco"/>
        <w:numPr>
          <w:ilvl w:val="0"/>
          <w:numId w:val="15"/>
        </w:numPr>
        <w:tabs>
          <w:tab w:val="left" w:pos="2880"/>
        </w:tabs>
        <w:spacing w:line="360" w:lineRule="auto"/>
        <w:jc w:val="both"/>
        <w:rPr>
          <w:sz w:val="20"/>
        </w:rPr>
      </w:pPr>
      <w:r w:rsidRPr="009B64DC">
        <w:rPr>
          <w:sz w:val="20"/>
        </w:rPr>
        <w:t>di essere separato con atto n. _____</w:t>
      </w:r>
      <w:r w:rsidR="00DC747F" w:rsidRPr="009B64DC">
        <w:rPr>
          <w:sz w:val="20"/>
        </w:rPr>
        <w:t>_____</w:t>
      </w:r>
      <w:r w:rsidRPr="009B64DC">
        <w:rPr>
          <w:sz w:val="20"/>
        </w:rPr>
        <w:t>__ del ____</w:t>
      </w:r>
      <w:r w:rsidR="00DC747F" w:rsidRPr="009B64DC">
        <w:rPr>
          <w:sz w:val="20"/>
        </w:rPr>
        <w:t>__</w:t>
      </w:r>
      <w:r w:rsidRPr="009B64DC">
        <w:rPr>
          <w:sz w:val="20"/>
        </w:rPr>
        <w:t>________ di _____________________________________</w:t>
      </w:r>
    </w:p>
    <w:p w14:paraId="00B5EF1D" w14:textId="38BA7D2B" w:rsidR="00936E6F" w:rsidRDefault="00936E6F" w:rsidP="00DC747F">
      <w:pPr>
        <w:pStyle w:val="Paragrafoelenco"/>
        <w:numPr>
          <w:ilvl w:val="0"/>
          <w:numId w:val="15"/>
        </w:numPr>
        <w:tabs>
          <w:tab w:val="left" w:pos="2880"/>
        </w:tabs>
        <w:spacing w:line="360" w:lineRule="auto"/>
        <w:jc w:val="both"/>
        <w:rPr>
          <w:sz w:val="20"/>
        </w:rPr>
      </w:pPr>
      <w:r w:rsidRPr="009B64DC">
        <w:rPr>
          <w:sz w:val="20"/>
        </w:rPr>
        <w:t>di essere vedovo</w:t>
      </w:r>
      <w:r w:rsidR="00E8532D" w:rsidRPr="009B64DC">
        <w:rPr>
          <w:sz w:val="20"/>
        </w:rPr>
        <w:t>/a</w:t>
      </w:r>
      <w:r w:rsidR="00174229" w:rsidRPr="009B64DC">
        <w:rPr>
          <w:sz w:val="20"/>
        </w:rPr>
        <w:t xml:space="preserve"> </w:t>
      </w:r>
    </w:p>
    <w:p w14:paraId="5FAFF80D" w14:textId="01874DC1" w:rsidR="007420E0" w:rsidRDefault="00037446" w:rsidP="00037446">
      <w:pPr>
        <w:pStyle w:val="Paragrafoelenco"/>
        <w:tabs>
          <w:tab w:val="left" w:pos="2880"/>
        </w:tabs>
        <w:spacing w:line="360" w:lineRule="auto"/>
        <w:ind w:left="284"/>
        <w:jc w:val="both"/>
        <w:rPr>
          <w:sz w:val="20"/>
        </w:rPr>
      </w:pPr>
      <w:proofErr w:type="gramStart"/>
      <w:r>
        <w:rPr>
          <w:sz w:val="20"/>
        </w:rPr>
        <w:t>inoltre</w:t>
      </w:r>
      <w:proofErr w:type="gramEnd"/>
      <w:r>
        <w:rPr>
          <w:sz w:val="20"/>
        </w:rPr>
        <w:t xml:space="preserve"> dichiara:</w:t>
      </w:r>
    </w:p>
    <w:p w14:paraId="0C3C2736" w14:textId="0AC4ED78" w:rsidR="00F974FB" w:rsidRPr="009B64DC" w:rsidRDefault="00F974FB" w:rsidP="00DC747F">
      <w:pPr>
        <w:pStyle w:val="Paragrafoelenco"/>
        <w:numPr>
          <w:ilvl w:val="0"/>
          <w:numId w:val="15"/>
        </w:numPr>
        <w:tabs>
          <w:tab w:val="left" w:pos="2880"/>
        </w:tabs>
        <w:spacing w:line="360" w:lineRule="auto"/>
        <w:jc w:val="both"/>
        <w:rPr>
          <w:sz w:val="20"/>
        </w:rPr>
      </w:pPr>
      <w:r>
        <w:rPr>
          <w:sz w:val="20"/>
        </w:rPr>
        <w:t>di non essere in condizione di convivenza registrata</w:t>
      </w:r>
    </w:p>
    <w:p w14:paraId="455D898D" w14:textId="77777777" w:rsidR="00D81DF1" w:rsidRPr="009B64DC" w:rsidRDefault="00D81DF1" w:rsidP="00ED4B2F">
      <w:pPr>
        <w:tabs>
          <w:tab w:val="left" w:pos="2880"/>
        </w:tabs>
        <w:spacing w:line="276" w:lineRule="auto"/>
        <w:ind w:left="284"/>
        <w:rPr>
          <w:sz w:val="20"/>
        </w:rPr>
      </w:pPr>
    </w:p>
    <w:p w14:paraId="36C44917" w14:textId="6CD8D05F" w:rsidR="00CA58E2" w:rsidRPr="009B64DC" w:rsidRDefault="00CA58E2" w:rsidP="00FB727B">
      <w:pPr>
        <w:tabs>
          <w:tab w:val="left" w:pos="2880"/>
        </w:tabs>
        <w:spacing w:line="360" w:lineRule="auto"/>
        <w:rPr>
          <w:sz w:val="20"/>
        </w:rPr>
      </w:pPr>
      <w:r w:rsidRPr="009B64DC">
        <w:rPr>
          <w:sz w:val="20"/>
        </w:rPr>
        <w:t>di essere genitore/figlio di ___________________________</w:t>
      </w:r>
      <w:r w:rsidR="00DC747F" w:rsidRPr="009B64DC">
        <w:rPr>
          <w:sz w:val="20"/>
        </w:rPr>
        <w:t>_____</w:t>
      </w:r>
      <w:r w:rsidRPr="009B64DC">
        <w:rPr>
          <w:sz w:val="20"/>
        </w:rPr>
        <w:t>______</w:t>
      </w:r>
      <w:r w:rsidR="00DC747F" w:rsidRPr="009B64DC">
        <w:rPr>
          <w:sz w:val="20"/>
        </w:rPr>
        <w:t xml:space="preserve"> </w:t>
      </w:r>
      <w:r w:rsidRPr="009B64DC">
        <w:rPr>
          <w:sz w:val="20"/>
        </w:rPr>
        <w:t>residente nel comune di ______________</w:t>
      </w:r>
      <w:r w:rsidR="00167BC3">
        <w:rPr>
          <w:sz w:val="20"/>
        </w:rPr>
        <w:t>____</w:t>
      </w:r>
      <w:r w:rsidR="00DC747F" w:rsidRPr="009B64DC">
        <w:rPr>
          <w:sz w:val="20"/>
        </w:rPr>
        <w:t xml:space="preserve"> </w:t>
      </w:r>
      <w:r w:rsidRPr="009B64DC">
        <w:rPr>
          <w:sz w:val="20"/>
        </w:rPr>
        <w:t>prov</w:t>
      </w:r>
      <w:r w:rsidR="00167BC3">
        <w:rPr>
          <w:sz w:val="20"/>
        </w:rPr>
        <w:t>. _______</w:t>
      </w:r>
      <w:proofErr w:type="gramStart"/>
      <w:r w:rsidR="00167BC3">
        <w:rPr>
          <w:sz w:val="20"/>
        </w:rPr>
        <w:t>_</w:t>
      </w:r>
      <w:r w:rsidRPr="009B64DC">
        <w:rPr>
          <w:sz w:val="20"/>
        </w:rPr>
        <w:t xml:space="preserve">  </w:t>
      </w:r>
      <w:r w:rsidRPr="009B64DC">
        <w:rPr>
          <w:b/>
          <w:sz w:val="20"/>
        </w:rPr>
        <w:t>con</w:t>
      </w:r>
      <w:proofErr w:type="gramEnd"/>
      <w:r w:rsidRPr="009B64DC">
        <w:rPr>
          <w:b/>
          <w:sz w:val="20"/>
        </w:rPr>
        <w:t xml:space="preserve"> iscrizione anagrafica a decorrere dal</w:t>
      </w:r>
      <w:r w:rsidRPr="009B64DC">
        <w:rPr>
          <w:sz w:val="20"/>
        </w:rPr>
        <w:t xml:space="preserve"> _______________</w:t>
      </w:r>
      <w:r w:rsidR="002B2BD6" w:rsidRPr="009B64DC">
        <w:rPr>
          <w:sz w:val="20"/>
        </w:rPr>
        <w:t xml:space="preserve"> </w:t>
      </w:r>
      <w:r w:rsidRPr="009B64DC">
        <w:rPr>
          <w:sz w:val="20"/>
        </w:rPr>
        <w:t>a cui intende ricongiungersi</w:t>
      </w:r>
    </w:p>
    <w:p w14:paraId="2334D16C" w14:textId="77777777" w:rsidR="00CA58E2" w:rsidRPr="009B64DC" w:rsidRDefault="00CA58E2" w:rsidP="00ED4B2F">
      <w:pPr>
        <w:tabs>
          <w:tab w:val="left" w:pos="2880"/>
        </w:tabs>
        <w:spacing w:line="276" w:lineRule="auto"/>
        <w:rPr>
          <w:sz w:val="20"/>
        </w:rPr>
      </w:pPr>
    </w:p>
    <w:p w14:paraId="6E2641F0" w14:textId="33152A86" w:rsidR="00A067CF" w:rsidRPr="009B64DC" w:rsidRDefault="007375CC" w:rsidP="002B2BD6">
      <w:pPr>
        <w:tabs>
          <w:tab w:val="left" w:pos="2520"/>
        </w:tabs>
        <w:spacing w:line="276" w:lineRule="auto"/>
        <w:jc w:val="both"/>
        <w:rPr>
          <w:b/>
          <w:sz w:val="20"/>
          <w:szCs w:val="20"/>
        </w:rPr>
      </w:pPr>
      <w:r w:rsidRPr="009B64DC">
        <w:rPr>
          <w:b/>
          <w:sz w:val="20"/>
          <w:szCs w:val="20"/>
        </w:rPr>
        <w:t xml:space="preserve">N.B.  indicare la data di iscrizione anagrafica del coniuge (da almeno </w:t>
      </w:r>
      <w:proofErr w:type="gramStart"/>
      <w:r w:rsidRPr="009B64DC">
        <w:rPr>
          <w:b/>
          <w:sz w:val="20"/>
          <w:szCs w:val="20"/>
        </w:rPr>
        <w:t>3</w:t>
      </w:r>
      <w:proofErr w:type="gramEnd"/>
      <w:r w:rsidRPr="009B64DC">
        <w:rPr>
          <w:b/>
          <w:sz w:val="20"/>
          <w:szCs w:val="20"/>
        </w:rPr>
        <w:t xml:space="preserve"> mesi antecedenti la data di pubblicazione dell’O.M. sulla mobilità)</w:t>
      </w:r>
    </w:p>
    <w:p w14:paraId="634DFDF4" w14:textId="77777777" w:rsidR="00273EE4" w:rsidRPr="009B64DC" w:rsidRDefault="00273EE4" w:rsidP="00ED4B2F">
      <w:pPr>
        <w:tabs>
          <w:tab w:val="left" w:pos="360"/>
        </w:tabs>
        <w:spacing w:line="276" w:lineRule="auto"/>
        <w:rPr>
          <w:b/>
          <w:sz w:val="22"/>
          <w:szCs w:val="22"/>
        </w:rPr>
      </w:pPr>
    </w:p>
    <w:p w14:paraId="49B43310" w14:textId="77777777" w:rsidR="00276566" w:rsidRPr="009B64DC" w:rsidRDefault="00276566" w:rsidP="00ED4B2F">
      <w:pPr>
        <w:tabs>
          <w:tab w:val="left" w:pos="360"/>
        </w:tabs>
        <w:spacing w:line="276" w:lineRule="auto"/>
        <w:rPr>
          <w:b/>
          <w:sz w:val="22"/>
          <w:szCs w:val="22"/>
        </w:rPr>
      </w:pPr>
    </w:p>
    <w:p w14:paraId="1E63AB2E" w14:textId="77777777" w:rsidR="00FB727B" w:rsidRPr="009B64DC" w:rsidRDefault="00FB727B" w:rsidP="00ED4B2F">
      <w:pPr>
        <w:tabs>
          <w:tab w:val="left" w:pos="360"/>
        </w:tabs>
        <w:spacing w:line="276" w:lineRule="auto"/>
        <w:rPr>
          <w:b/>
          <w:sz w:val="22"/>
          <w:szCs w:val="22"/>
        </w:rPr>
      </w:pPr>
    </w:p>
    <w:p w14:paraId="47B056AC" w14:textId="1E52A343" w:rsidR="00273EE4" w:rsidRPr="00167BC3" w:rsidRDefault="00273EE4" w:rsidP="00ED4B2F">
      <w:pPr>
        <w:tabs>
          <w:tab w:val="left" w:pos="360"/>
        </w:tabs>
        <w:spacing w:line="276" w:lineRule="auto"/>
        <w:rPr>
          <w:b/>
        </w:rPr>
      </w:pPr>
      <w:r w:rsidRPr="00167BC3">
        <w:rPr>
          <w:b/>
        </w:rPr>
        <w:t>PUNTO 11 DELLA DOMANDA</w:t>
      </w:r>
    </w:p>
    <w:p w14:paraId="58F50F40" w14:textId="04AA0B39" w:rsidR="00273EE4" w:rsidRPr="00167BC3" w:rsidRDefault="00273EE4" w:rsidP="00276566">
      <w:pPr>
        <w:tabs>
          <w:tab w:val="left" w:pos="360"/>
        </w:tabs>
        <w:spacing w:line="276" w:lineRule="auto"/>
        <w:jc w:val="both"/>
        <w:rPr>
          <w:b/>
        </w:rPr>
      </w:pPr>
      <w:r w:rsidRPr="00167BC3">
        <w:rPr>
          <w:b/>
        </w:rPr>
        <w:t xml:space="preserve">Per </w:t>
      </w:r>
      <w:r w:rsidR="00BA3185" w:rsidRPr="00167BC3">
        <w:rPr>
          <w:b/>
        </w:rPr>
        <w:t xml:space="preserve">il punteggio per </w:t>
      </w:r>
      <w:r w:rsidRPr="00167BC3">
        <w:rPr>
          <w:b/>
        </w:rPr>
        <w:t xml:space="preserve">ricongiungimento ai familiari bisognosi di cure (da documentare con certificazione ASL)   </w:t>
      </w:r>
    </w:p>
    <w:p w14:paraId="0E060D92" w14:textId="5C36B167" w:rsidR="00273EE4" w:rsidRPr="009B64DC" w:rsidRDefault="00273EE4" w:rsidP="00276566">
      <w:pPr>
        <w:tabs>
          <w:tab w:val="left" w:pos="360"/>
        </w:tabs>
        <w:spacing w:line="276" w:lineRule="auto"/>
        <w:rPr>
          <w:sz w:val="20"/>
        </w:rPr>
      </w:pPr>
      <w:r w:rsidRPr="009B64DC">
        <w:rPr>
          <w:b/>
          <w:sz w:val="20"/>
        </w:rPr>
        <w:t xml:space="preserve">               </w:t>
      </w:r>
    </w:p>
    <w:p w14:paraId="4F7DAF3A" w14:textId="5E7480C1" w:rsidR="00276566" w:rsidRPr="009B64DC" w:rsidRDefault="00276566" w:rsidP="00276566">
      <w:pPr>
        <w:pStyle w:val="Paragrafoelenco"/>
        <w:numPr>
          <w:ilvl w:val="0"/>
          <w:numId w:val="36"/>
        </w:numPr>
        <w:tabs>
          <w:tab w:val="left" w:pos="567"/>
        </w:tabs>
        <w:spacing w:line="360" w:lineRule="auto"/>
        <w:jc w:val="both"/>
        <w:rPr>
          <w:sz w:val="20"/>
        </w:rPr>
      </w:pPr>
      <w:r w:rsidRPr="009B64DC">
        <w:rPr>
          <w:sz w:val="20"/>
        </w:rPr>
        <w:t xml:space="preserve">   </w:t>
      </w:r>
      <w:r w:rsidR="00173561" w:rsidRPr="009B64DC">
        <w:rPr>
          <w:sz w:val="20"/>
        </w:rPr>
        <w:t xml:space="preserve">che il figlio con disabilità, ovvero coniuge, o genitore, è ricoverato permanentemente </w:t>
      </w:r>
      <w:r w:rsidR="00E86397" w:rsidRPr="009B64DC">
        <w:rPr>
          <w:sz w:val="20"/>
        </w:rPr>
        <w:t>nell’Istituto di cura ________________________</w:t>
      </w:r>
      <w:r w:rsidRPr="009B64DC">
        <w:rPr>
          <w:sz w:val="20"/>
        </w:rPr>
        <w:t>_</w:t>
      </w:r>
      <w:r w:rsidR="00E86397" w:rsidRPr="009B64DC">
        <w:rPr>
          <w:sz w:val="20"/>
        </w:rPr>
        <w:t xml:space="preserve">___________ comune di ______________________________ </w:t>
      </w:r>
      <w:proofErr w:type="spellStart"/>
      <w:r w:rsidR="00E86397" w:rsidRPr="009B64DC">
        <w:rPr>
          <w:sz w:val="20"/>
        </w:rPr>
        <w:t>prov</w:t>
      </w:r>
      <w:proofErr w:type="spellEnd"/>
      <w:r w:rsidR="00E86397" w:rsidRPr="009B64DC">
        <w:rPr>
          <w:sz w:val="20"/>
        </w:rPr>
        <w:t xml:space="preserve"> ___________</w:t>
      </w:r>
      <w:r w:rsidRPr="009B64DC">
        <w:rPr>
          <w:sz w:val="20"/>
        </w:rPr>
        <w:t>:</w:t>
      </w:r>
    </w:p>
    <w:p w14:paraId="0EF036B1" w14:textId="367C5923" w:rsidR="00493074" w:rsidRPr="009B64DC" w:rsidRDefault="00276566" w:rsidP="00276566">
      <w:pPr>
        <w:pStyle w:val="Paragrafoelenco"/>
        <w:numPr>
          <w:ilvl w:val="0"/>
          <w:numId w:val="36"/>
        </w:numPr>
        <w:tabs>
          <w:tab w:val="left" w:pos="567"/>
        </w:tabs>
        <w:spacing w:line="360" w:lineRule="auto"/>
        <w:jc w:val="both"/>
        <w:rPr>
          <w:sz w:val="20"/>
        </w:rPr>
      </w:pPr>
      <w:r w:rsidRPr="009B64DC">
        <w:rPr>
          <w:sz w:val="20"/>
        </w:rPr>
        <w:t xml:space="preserve">   </w:t>
      </w:r>
      <w:r w:rsidR="00273EE4" w:rsidRPr="009B64DC">
        <w:rPr>
          <w:sz w:val="20"/>
        </w:rPr>
        <w:t xml:space="preserve">che </w:t>
      </w:r>
      <w:r w:rsidR="00E86397" w:rsidRPr="009B64DC">
        <w:rPr>
          <w:sz w:val="20"/>
        </w:rPr>
        <w:t xml:space="preserve">il figlio con disabilità, ovvero il coniuge o il genitore è </w:t>
      </w:r>
      <w:r w:rsidR="00493074" w:rsidRPr="009B64DC">
        <w:rPr>
          <w:sz w:val="20"/>
        </w:rPr>
        <w:t>bisognoso di cure continuative presso l’Istituto di cura _____________________________</w:t>
      </w:r>
      <w:r w:rsidRPr="009B64DC">
        <w:rPr>
          <w:sz w:val="20"/>
        </w:rPr>
        <w:t>_</w:t>
      </w:r>
      <w:r w:rsidR="00493074" w:rsidRPr="009B64DC">
        <w:rPr>
          <w:sz w:val="20"/>
        </w:rPr>
        <w:t xml:space="preserve">______ comune di ______________________________ </w:t>
      </w:r>
      <w:proofErr w:type="spellStart"/>
      <w:r w:rsidR="00493074" w:rsidRPr="009B64DC">
        <w:rPr>
          <w:sz w:val="20"/>
        </w:rPr>
        <w:t>prov</w:t>
      </w:r>
      <w:proofErr w:type="spellEnd"/>
      <w:r w:rsidR="00493074" w:rsidRPr="009B64DC">
        <w:rPr>
          <w:sz w:val="20"/>
        </w:rPr>
        <w:t xml:space="preserve"> ___________ tali da comportare la necessità di risiedere nella sede dell’Istituto stesso</w:t>
      </w:r>
      <w:r w:rsidRPr="009B64DC">
        <w:rPr>
          <w:sz w:val="20"/>
        </w:rPr>
        <w:t>.</w:t>
      </w:r>
    </w:p>
    <w:p w14:paraId="4962CBB3" w14:textId="77777777" w:rsidR="00273EE4" w:rsidRPr="009B64DC" w:rsidRDefault="00273EE4" w:rsidP="00ED4B2F">
      <w:pPr>
        <w:tabs>
          <w:tab w:val="left" w:pos="360"/>
        </w:tabs>
        <w:spacing w:line="276" w:lineRule="auto"/>
        <w:ind w:left="426"/>
        <w:jc w:val="both"/>
        <w:rPr>
          <w:sz w:val="20"/>
        </w:rPr>
      </w:pPr>
    </w:p>
    <w:p w14:paraId="6E2D5E9A" w14:textId="498F76AB" w:rsidR="00273EE4" w:rsidRPr="00EA2FDC" w:rsidRDefault="00EA5B70" w:rsidP="00ED4B2F">
      <w:pPr>
        <w:tabs>
          <w:tab w:val="left" w:pos="360"/>
        </w:tabs>
        <w:spacing w:line="276" w:lineRule="auto"/>
        <w:ind w:left="180"/>
        <w:jc w:val="both"/>
        <w:rPr>
          <w:b/>
          <w:bCs/>
          <w:sz w:val="20"/>
        </w:rPr>
      </w:pPr>
      <w:r w:rsidRPr="00EA2FDC">
        <w:rPr>
          <w:b/>
          <w:bCs/>
          <w:sz w:val="20"/>
        </w:rPr>
        <w:t>Certificazione da allegare</w:t>
      </w:r>
      <w:r w:rsidR="00273EE4" w:rsidRPr="00EA2FDC">
        <w:rPr>
          <w:b/>
          <w:bCs/>
          <w:sz w:val="20"/>
        </w:rPr>
        <w:t xml:space="preserve">: </w:t>
      </w:r>
    </w:p>
    <w:p w14:paraId="5D932C36" w14:textId="2F53FFAE" w:rsidR="00273EE4" w:rsidRPr="00EA2FDC" w:rsidRDefault="007041DE" w:rsidP="00ED4B2F">
      <w:pPr>
        <w:pStyle w:val="Paragrafoelenco"/>
        <w:numPr>
          <w:ilvl w:val="0"/>
          <w:numId w:val="26"/>
        </w:numPr>
        <w:tabs>
          <w:tab w:val="left" w:pos="360"/>
        </w:tabs>
        <w:spacing w:line="276" w:lineRule="auto"/>
        <w:jc w:val="both"/>
        <w:rPr>
          <w:b/>
          <w:bCs/>
          <w:sz w:val="20"/>
        </w:rPr>
      </w:pPr>
      <w:r w:rsidRPr="00EA2FDC">
        <w:rPr>
          <w:b/>
          <w:bCs/>
          <w:sz w:val="20"/>
        </w:rPr>
        <w:t xml:space="preserve">certificato di disabilità </w:t>
      </w:r>
      <w:r w:rsidR="008E4DF3" w:rsidRPr="00EA2FDC">
        <w:rPr>
          <w:b/>
          <w:bCs/>
          <w:sz w:val="20"/>
        </w:rPr>
        <w:t>(legge 104/92)</w:t>
      </w:r>
      <w:r w:rsidR="000C1802" w:rsidRPr="00EA2FDC">
        <w:rPr>
          <w:b/>
          <w:bCs/>
          <w:sz w:val="20"/>
        </w:rPr>
        <w:t>;</w:t>
      </w:r>
    </w:p>
    <w:p w14:paraId="7A3A61A9" w14:textId="2D5CE190" w:rsidR="008E4DF3" w:rsidRPr="00EA2FDC" w:rsidRDefault="008E4DF3" w:rsidP="00ED4B2F">
      <w:pPr>
        <w:pStyle w:val="Paragrafoelenco"/>
        <w:numPr>
          <w:ilvl w:val="0"/>
          <w:numId w:val="26"/>
        </w:numPr>
        <w:tabs>
          <w:tab w:val="left" w:pos="360"/>
        </w:tabs>
        <w:spacing w:line="276" w:lineRule="auto"/>
        <w:jc w:val="both"/>
        <w:rPr>
          <w:b/>
          <w:bCs/>
          <w:sz w:val="20"/>
        </w:rPr>
      </w:pPr>
      <w:r w:rsidRPr="00EA2FDC">
        <w:rPr>
          <w:b/>
          <w:bCs/>
          <w:sz w:val="20"/>
        </w:rPr>
        <w:t>certificato di ricovero</w:t>
      </w:r>
      <w:r w:rsidR="00BA3185" w:rsidRPr="00EA2FDC">
        <w:rPr>
          <w:b/>
          <w:bCs/>
          <w:sz w:val="20"/>
        </w:rPr>
        <w:t xml:space="preserve"> dell’Istituto di cura;</w:t>
      </w:r>
    </w:p>
    <w:p w14:paraId="2C3558CB" w14:textId="68662C44" w:rsidR="000C1802" w:rsidRPr="00EA2FDC" w:rsidRDefault="000C1802" w:rsidP="00ED4B2F">
      <w:pPr>
        <w:pStyle w:val="Paragrafoelenco"/>
        <w:numPr>
          <w:ilvl w:val="0"/>
          <w:numId w:val="26"/>
        </w:numPr>
        <w:tabs>
          <w:tab w:val="left" w:pos="360"/>
        </w:tabs>
        <w:spacing w:line="276" w:lineRule="auto"/>
        <w:jc w:val="both"/>
        <w:rPr>
          <w:b/>
          <w:bCs/>
          <w:sz w:val="20"/>
        </w:rPr>
      </w:pPr>
      <w:r w:rsidRPr="00EA2FDC">
        <w:rPr>
          <w:b/>
          <w:bCs/>
          <w:sz w:val="20"/>
        </w:rPr>
        <w:t xml:space="preserve">in caso di programma di </w:t>
      </w:r>
      <w:r w:rsidR="001529C0" w:rsidRPr="00EA2FDC">
        <w:rPr>
          <w:b/>
          <w:bCs/>
          <w:sz w:val="20"/>
        </w:rPr>
        <w:t>riabilitazione per tossicodipendenza: certificato</w:t>
      </w:r>
      <w:r w:rsidR="00FA4C2C" w:rsidRPr="00EA2FDC">
        <w:rPr>
          <w:b/>
          <w:bCs/>
          <w:sz w:val="20"/>
        </w:rPr>
        <w:t>/dichiarazione</w:t>
      </w:r>
      <w:r w:rsidR="001529C0" w:rsidRPr="00EA2FDC">
        <w:rPr>
          <w:b/>
          <w:bCs/>
          <w:sz w:val="20"/>
        </w:rPr>
        <w:t xml:space="preserve"> dell</w:t>
      </w:r>
      <w:r w:rsidR="00FA4C2C" w:rsidRPr="00EA2FDC">
        <w:rPr>
          <w:b/>
          <w:bCs/>
          <w:sz w:val="20"/>
        </w:rPr>
        <w:t>a struttura abilitata di partecipazione al programma di recupero</w:t>
      </w:r>
    </w:p>
    <w:p w14:paraId="07D6458D" w14:textId="77777777" w:rsidR="00BA3185" w:rsidRPr="009B64DC" w:rsidRDefault="00BA3185" w:rsidP="00ED4B2F">
      <w:pPr>
        <w:tabs>
          <w:tab w:val="left" w:pos="360"/>
        </w:tabs>
        <w:spacing w:line="276" w:lineRule="auto"/>
        <w:ind w:left="180"/>
        <w:jc w:val="both"/>
        <w:rPr>
          <w:sz w:val="22"/>
          <w:szCs w:val="22"/>
        </w:rPr>
      </w:pPr>
    </w:p>
    <w:p w14:paraId="27D0CA7B" w14:textId="77777777" w:rsidR="00276566" w:rsidRPr="009B64DC" w:rsidRDefault="00276566" w:rsidP="00ED4B2F">
      <w:pPr>
        <w:tabs>
          <w:tab w:val="left" w:pos="360"/>
        </w:tabs>
        <w:spacing w:line="276" w:lineRule="auto"/>
        <w:ind w:left="180"/>
        <w:jc w:val="both"/>
        <w:rPr>
          <w:sz w:val="22"/>
          <w:szCs w:val="22"/>
        </w:rPr>
      </w:pPr>
    </w:p>
    <w:p w14:paraId="34F18E60" w14:textId="77777777" w:rsidR="00276566" w:rsidRPr="009B64DC" w:rsidRDefault="00276566" w:rsidP="00ED4B2F">
      <w:pPr>
        <w:tabs>
          <w:tab w:val="left" w:pos="360"/>
        </w:tabs>
        <w:spacing w:line="276" w:lineRule="auto"/>
        <w:ind w:left="180"/>
        <w:jc w:val="both"/>
        <w:rPr>
          <w:sz w:val="22"/>
          <w:szCs w:val="22"/>
        </w:rPr>
      </w:pPr>
    </w:p>
    <w:p w14:paraId="55FB249A" w14:textId="77777777" w:rsidR="00276566" w:rsidRPr="009B64DC" w:rsidRDefault="00276566" w:rsidP="00ED4B2F">
      <w:pPr>
        <w:tabs>
          <w:tab w:val="left" w:pos="360"/>
        </w:tabs>
        <w:spacing w:line="276" w:lineRule="auto"/>
        <w:ind w:left="180"/>
        <w:jc w:val="both"/>
        <w:rPr>
          <w:sz w:val="22"/>
          <w:szCs w:val="22"/>
        </w:rPr>
      </w:pPr>
    </w:p>
    <w:p w14:paraId="17BB6492" w14:textId="77777777" w:rsidR="00276566" w:rsidRPr="009B64DC" w:rsidRDefault="00276566" w:rsidP="00ED4B2F">
      <w:pPr>
        <w:tabs>
          <w:tab w:val="left" w:pos="360"/>
        </w:tabs>
        <w:spacing w:line="276" w:lineRule="auto"/>
        <w:ind w:left="180"/>
        <w:jc w:val="both"/>
        <w:rPr>
          <w:sz w:val="22"/>
          <w:szCs w:val="22"/>
        </w:rPr>
      </w:pPr>
    </w:p>
    <w:p w14:paraId="2EA0ED02" w14:textId="77777777" w:rsidR="00276566" w:rsidRPr="009B64DC" w:rsidRDefault="00276566" w:rsidP="00ED4B2F">
      <w:pPr>
        <w:tabs>
          <w:tab w:val="left" w:pos="360"/>
        </w:tabs>
        <w:spacing w:line="276" w:lineRule="auto"/>
        <w:ind w:left="180"/>
        <w:jc w:val="both"/>
        <w:rPr>
          <w:sz w:val="22"/>
          <w:szCs w:val="22"/>
        </w:rPr>
      </w:pPr>
    </w:p>
    <w:p w14:paraId="1DAA5456" w14:textId="77777777" w:rsidR="00276566" w:rsidRPr="009B64DC" w:rsidRDefault="00276566" w:rsidP="00ED4B2F">
      <w:pPr>
        <w:tabs>
          <w:tab w:val="left" w:pos="360"/>
        </w:tabs>
        <w:spacing w:line="276" w:lineRule="auto"/>
        <w:ind w:left="180"/>
        <w:jc w:val="both"/>
        <w:rPr>
          <w:sz w:val="22"/>
          <w:szCs w:val="22"/>
        </w:rPr>
      </w:pPr>
    </w:p>
    <w:p w14:paraId="7A8E2770" w14:textId="77777777" w:rsidR="00276566" w:rsidRPr="009B64DC" w:rsidRDefault="00276566" w:rsidP="00ED4B2F">
      <w:pPr>
        <w:tabs>
          <w:tab w:val="left" w:pos="360"/>
        </w:tabs>
        <w:spacing w:line="276" w:lineRule="auto"/>
        <w:ind w:left="180"/>
        <w:jc w:val="both"/>
        <w:rPr>
          <w:sz w:val="22"/>
          <w:szCs w:val="22"/>
        </w:rPr>
      </w:pPr>
    </w:p>
    <w:p w14:paraId="25718B14" w14:textId="77777777" w:rsidR="00276566" w:rsidRPr="009B64DC" w:rsidRDefault="00276566" w:rsidP="00ED4B2F">
      <w:pPr>
        <w:tabs>
          <w:tab w:val="left" w:pos="360"/>
        </w:tabs>
        <w:spacing w:line="276" w:lineRule="auto"/>
        <w:ind w:left="180"/>
        <w:jc w:val="both"/>
        <w:rPr>
          <w:sz w:val="22"/>
          <w:szCs w:val="22"/>
        </w:rPr>
      </w:pPr>
    </w:p>
    <w:p w14:paraId="45D1EAE8" w14:textId="77777777" w:rsidR="00273EE4" w:rsidRPr="009B64DC" w:rsidRDefault="00273EE4" w:rsidP="00ED4B2F">
      <w:pPr>
        <w:tabs>
          <w:tab w:val="left" w:pos="2880"/>
        </w:tabs>
        <w:spacing w:line="276" w:lineRule="auto"/>
        <w:rPr>
          <w:b/>
          <w:sz w:val="22"/>
          <w:szCs w:val="22"/>
        </w:rPr>
      </w:pPr>
    </w:p>
    <w:p w14:paraId="6BDDD408" w14:textId="4D349719" w:rsidR="00273EE4" w:rsidRPr="00EA2FDC" w:rsidRDefault="00E36A0F" w:rsidP="00ED4B2F">
      <w:pPr>
        <w:tabs>
          <w:tab w:val="left" w:pos="2880"/>
        </w:tabs>
        <w:spacing w:line="276" w:lineRule="auto"/>
        <w:rPr>
          <w:b/>
        </w:rPr>
      </w:pPr>
      <w:r w:rsidRPr="00EA2FDC">
        <w:rPr>
          <w:b/>
        </w:rPr>
        <w:t>PUNTI 12 e 13 DELLA DOMANDA</w:t>
      </w:r>
    </w:p>
    <w:p w14:paraId="3C52DC73" w14:textId="212D8F43" w:rsidR="00CA58E2" w:rsidRPr="00EA2FDC" w:rsidRDefault="00CA58E2" w:rsidP="00ED4B2F">
      <w:pPr>
        <w:tabs>
          <w:tab w:val="left" w:pos="2880"/>
        </w:tabs>
        <w:spacing w:line="276" w:lineRule="auto"/>
        <w:rPr>
          <w:b/>
        </w:rPr>
      </w:pPr>
      <w:r w:rsidRPr="00EA2FDC">
        <w:rPr>
          <w:b/>
        </w:rPr>
        <w:t>Per</w:t>
      </w:r>
      <w:r w:rsidR="00FF55FC" w:rsidRPr="00EA2FDC">
        <w:rPr>
          <w:b/>
        </w:rPr>
        <w:t xml:space="preserve"> il punteggio relativo all</w:t>
      </w:r>
      <w:r w:rsidRPr="00EA2FDC">
        <w:rPr>
          <w:b/>
        </w:rPr>
        <w:t>’esistenza dei figli</w:t>
      </w:r>
      <w:r w:rsidR="00FF55FC" w:rsidRPr="00EA2FDC">
        <w:rPr>
          <w:b/>
        </w:rPr>
        <w:t xml:space="preserve"> dichiaro</w:t>
      </w:r>
      <w:r w:rsidRPr="00EA2FDC">
        <w:rPr>
          <w:b/>
        </w:rPr>
        <w:t xml:space="preserve"> di essere genitore di</w:t>
      </w:r>
    </w:p>
    <w:p w14:paraId="028B21D6" w14:textId="77777777" w:rsidR="00FF55FC" w:rsidRPr="009B64DC" w:rsidRDefault="00FF55FC" w:rsidP="00276566">
      <w:pPr>
        <w:tabs>
          <w:tab w:val="left" w:pos="2880"/>
        </w:tabs>
        <w:spacing w:line="276" w:lineRule="auto"/>
        <w:rPr>
          <w:b/>
          <w:sz w:val="20"/>
        </w:rPr>
      </w:pPr>
    </w:p>
    <w:p w14:paraId="51DFF4CE" w14:textId="79466B0F" w:rsidR="00CA58E2" w:rsidRPr="009B64DC" w:rsidRDefault="00CA58E2" w:rsidP="00276566">
      <w:pPr>
        <w:numPr>
          <w:ilvl w:val="0"/>
          <w:numId w:val="1"/>
        </w:numPr>
        <w:tabs>
          <w:tab w:val="left" w:pos="4320"/>
        </w:tabs>
        <w:spacing w:line="276" w:lineRule="auto"/>
        <w:jc w:val="both"/>
        <w:rPr>
          <w:sz w:val="20"/>
        </w:rPr>
      </w:pPr>
      <w:r w:rsidRPr="009B64DC">
        <w:rPr>
          <w:sz w:val="20"/>
        </w:rPr>
        <w:t>figlio /a________________________</w:t>
      </w:r>
      <w:r w:rsidR="00276566" w:rsidRPr="009B64DC">
        <w:rPr>
          <w:sz w:val="20"/>
        </w:rPr>
        <w:t>_____</w:t>
      </w:r>
      <w:r w:rsidRPr="009B64DC">
        <w:rPr>
          <w:sz w:val="20"/>
        </w:rPr>
        <w:t xml:space="preserve">_________ </w:t>
      </w:r>
      <w:proofErr w:type="spellStart"/>
      <w:r w:rsidRPr="009B64DC">
        <w:rPr>
          <w:sz w:val="20"/>
        </w:rPr>
        <w:t>nat</w:t>
      </w:r>
      <w:proofErr w:type="spellEnd"/>
      <w:r w:rsidRPr="009B64DC">
        <w:rPr>
          <w:sz w:val="20"/>
        </w:rPr>
        <w:t>__ a _________________________________il _________</w:t>
      </w:r>
    </w:p>
    <w:p w14:paraId="355B5D2F" w14:textId="77777777" w:rsidR="00276566" w:rsidRPr="009B64DC" w:rsidRDefault="00276566" w:rsidP="00276566">
      <w:pPr>
        <w:tabs>
          <w:tab w:val="left" w:pos="4320"/>
        </w:tabs>
        <w:spacing w:line="276" w:lineRule="auto"/>
        <w:ind w:left="360"/>
        <w:jc w:val="both"/>
        <w:rPr>
          <w:sz w:val="20"/>
        </w:rPr>
      </w:pPr>
    </w:p>
    <w:p w14:paraId="21C0BCA1" w14:textId="7B5214AC" w:rsidR="00CA58E2" w:rsidRPr="009B64DC" w:rsidRDefault="00CA58E2" w:rsidP="00276566">
      <w:pPr>
        <w:numPr>
          <w:ilvl w:val="0"/>
          <w:numId w:val="1"/>
        </w:numPr>
        <w:tabs>
          <w:tab w:val="left" w:pos="4320"/>
        </w:tabs>
        <w:spacing w:line="276" w:lineRule="auto"/>
        <w:jc w:val="both"/>
        <w:rPr>
          <w:sz w:val="20"/>
        </w:rPr>
      </w:pPr>
      <w:r w:rsidRPr="009B64DC">
        <w:rPr>
          <w:sz w:val="20"/>
        </w:rPr>
        <w:t>figlio/a______________________</w:t>
      </w:r>
      <w:r w:rsidR="00276566" w:rsidRPr="009B64DC">
        <w:rPr>
          <w:sz w:val="20"/>
        </w:rPr>
        <w:t>_____</w:t>
      </w:r>
      <w:r w:rsidRPr="009B64DC">
        <w:rPr>
          <w:sz w:val="20"/>
        </w:rPr>
        <w:t xml:space="preserve">___________  </w:t>
      </w:r>
      <w:r w:rsidR="00276566" w:rsidRPr="009B64DC">
        <w:rPr>
          <w:sz w:val="20"/>
        </w:rPr>
        <w:t xml:space="preserve"> </w:t>
      </w:r>
      <w:proofErr w:type="spellStart"/>
      <w:r w:rsidRPr="009B64DC">
        <w:rPr>
          <w:sz w:val="20"/>
        </w:rPr>
        <w:t>nat</w:t>
      </w:r>
      <w:proofErr w:type="spellEnd"/>
      <w:r w:rsidRPr="009B64DC">
        <w:rPr>
          <w:sz w:val="20"/>
        </w:rPr>
        <w:t>__ a _________________________________il _________</w:t>
      </w:r>
    </w:p>
    <w:p w14:paraId="2075DDE1" w14:textId="77777777" w:rsidR="00276566" w:rsidRPr="009B64DC" w:rsidRDefault="00276566" w:rsidP="00276566">
      <w:pPr>
        <w:tabs>
          <w:tab w:val="left" w:pos="4320"/>
        </w:tabs>
        <w:spacing w:line="276" w:lineRule="auto"/>
        <w:ind w:left="360"/>
        <w:jc w:val="both"/>
        <w:rPr>
          <w:sz w:val="20"/>
        </w:rPr>
      </w:pPr>
    </w:p>
    <w:p w14:paraId="7E2C5697" w14:textId="16F00452" w:rsidR="00CA58E2" w:rsidRPr="009B64DC" w:rsidRDefault="00CA58E2" w:rsidP="00276566">
      <w:pPr>
        <w:numPr>
          <w:ilvl w:val="0"/>
          <w:numId w:val="1"/>
        </w:numPr>
        <w:tabs>
          <w:tab w:val="left" w:pos="4320"/>
        </w:tabs>
        <w:spacing w:line="276" w:lineRule="auto"/>
        <w:jc w:val="both"/>
        <w:rPr>
          <w:sz w:val="20"/>
        </w:rPr>
      </w:pPr>
      <w:r w:rsidRPr="009B64DC">
        <w:rPr>
          <w:sz w:val="20"/>
        </w:rPr>
        <w:t>figlio/</w:t>
      </w:r>
      <w:proofErr w:type="gramStart"/>
      <w:r w:rsidRPr="009B64DC">
        <w:rPr>
          <w:sz w:val="20"/>
        </w:rPr>
        <w:t>a  _</w:t>
      </w:r>
      <w:proofErr w:type="gramEnd"/>
      <w:r w:rsidRPr="009B64DC">
        <w:rPr>
          <w:sz w:val="20"/>
        </w:rPr>
        <w:t>___________________________</w:t>
      </w:r>
      <w:r w:rsidR="00276566" w:rsidRPr="009B64DC">
        <w:rPr>
          <w:sz w:val="20"/>
        </w:rPr>
        <w:t>_____</w:t>
      </w:r>
      <w:r w:rsidRPr="009B64DC">
        <w:rPr>
          <w:sz w:val="20"/>
        </w:rPr>
        <w:t>_____</w:t>
      </w:r>
      <w:r w:rsidR="00276566" w:rsidRPr="009B64DC">
        <w:rPr>
          <w:sz w:val="20"/>
        </w:rPr>
        <w:t xml:space="preserve"> </w:t>
      </w:r>
      <w:proofErr w:type="spellStart"/>
      <w:r w:rsidRPr="009B64DC">
        <w:rPr>
          <w:sz w:val="20"/>
        </w:rPr>
        <w:t>nat</w:t>
      </w:r>
      <w:proofErr w:type="spellEnd"/>
      <w:r w:rsidRPr="009B64DC">
        <w:rPr>
          <w:sz w:val="20"/>
        </w:rPr>
        <w:t>__ a _________________________________il _________</w:t>
      </w:r>
    </w:p>
    <w:p w14:paraId="47361DB9" w14:textId="77777777" w:rsidR="00276566" w:rsidRPr="009B64DC" w:rsidRDefault="00276566" w:rsidP="00276566">
      <w:pPr>
        <w:tabs>
          <w:tab w:val="left" w:pos="4320"/>
        </w:tabs>
        <w:spacing w:line="276" w:lineRule="auto"/>
        <w:ind w:left="360"/>
        <w:jc w:val="both"/>
        <w:rPr>
          <w:sz w:val="20"/>
        </w:rPr>
      </w:pPr>
    </w:p>
    <w:p w14:paraId="343D3657" w14:textId="60E5538F" w:rsidR="00CA58E2" w:rsidRPr="009B64DC" w:rsidRDefault="00CA58E2" w:rsidP="00276566">
      <w:pPr>
        <w:numPr>
          <w:ilvl w:val="0"/>
          <w:numId w:val="1"/>
        </w:numPr>
        <w:tabs>
          <w:tab w:val="left" w:pos="4320"/>
        </w:tabs>
        <w:spacing w:line="276" w:lineRule="auto"/>
        <w:jc w:val="both"/>
        <w:rPr>
          <w:sz w:val="20"/>
        </w:rPr>
      </w:pPr>
      <w:r w:rsidRPr="009B64DC">
        <w:rPr>
          <w:sz w:val="20"/>
        </w:rPr>
        <w:t>figlio/a ____________________________</w:t>
      </w:r>
      <w:r w:rsidR="00276566" w:rsidRPr="009B64DC">
        <w:rPr>
          <w:sz w:val="20"/>
        </w:rPr>
        <w:t>_____</w:t>
      </w:r>
      <w:r w:rsidRPr="009B64DC">
        <w:rPr>
          <w:sz w:val="20"/>
        </w:rPr>
        <w:t xml:space="preserve">_____ </w:t>
      </w:r>
      <w:proofErr w:type="spellStart"/>
      <w:r w:rsidRPr="009B64DC">
        <w:rPr>
          <w:sz w:val="20"/>
        </w:rPr>
        <w:t>nat</w:t>
      </w:r>
      <w:proofErr w:type="spellEnd"/>
      <w:r w:rsidRPr="009B64DC">
        <w:rPr>
          <w:sz w:val="20"/>
        </w:rPr>
        <w:t>__ a _________________________________il _________</w:t>
      </w:r>
    </w:p>
    <w:p w14:paraId="7FA05D39" w14:textId="77777777" w:rsidR="00276566" w:rsidRPr="009B64DC" w:rsidRDefault="00276566" w:rsidP="00276566">
      <w:pPr>
        <w:tabs>
          <w:tab w:val="left" w:pos="4320"/>
        </w:tabs>
        <w:spacing w:line="276" w:lineRule="auto"/>
        <w:jc w:val="both"/>
        <w:rPr>
          <w:sz w:val="20"/>
        </w:rPr>
      </w:pPr>
    </w:p>
    <w:p w14:paraId="47700341" w14:textId="45B7E4F7" w:rsidR="00CA58E2" w:rsidRPr="009B64DC" w:rsidRDefault="00CA58E2" w:rsidP="00276566">
      <w:pPr>
        <w:numPr>
          <w:ilvl w:val="0"/>
          <w:numId w:val="1"/>
        </w:numPr>
        <w:tabs>
          <w:tab w:val="left" w:pos="4320"/>
        </w:tabs>
        <w:spacing w:line="276" w:lineRule="auto"/>
        <w:jc w:val="both"/>
        <w:rPr>
          <w:sz w:val="20"/>
        </w:rPr>
      </w:pPr>
      <w:r w:rsidRPr="009B64DC">
        <w:rPr>
          <w:sz w:val="20"/>
        </w:rPr>
        <w:t>figlio /a___________________________</w:t>
      </w:r>
      <w:r w:rsidR="00276566" w:rsidRPr="009B64DC">
        <w:rPr>
          <w:sz w:val="20"/>
        </w:rPr>
        <w:t>_____</w:t>
      </w:r>
      <w:r w:rsidRPr="009B64DC">
        <w:rPr>
          <w:sz w:val="20"/>
        </w:rPr>
        <w:t xml:space="preserve">______ </w:t>
      </w:r>
      <w:proofErr w:type="spellStart"/>
      <w:r w:rsidRPr="009B64DC">
        <w:rPr>
          <w:sz w:val="20"/>
        </w:rPr>
        <w:t>nat</w:t>
      </w:r>
      <w:proofErr w:type="spellEnd"/>
      <w:r w:rsidRPr="009B64DC">
        <w:rPr>
          <w:sz w:val="20"/>
        </w:rPr>
        <w:t>__ a _________________________________il _________</w:t>
      </w:r>
    </w:p>
    <w:p w14:paraId="2F39A9BC" w14:textId="77777777" w:rsidR="00CA58E2" w:rsidRPr="009B64DC" w:rsidRDefault="00CA58E2" w:rsidP="00276566">
      <w:pPr>
        <w:tabs>
          <w:tab w:val="left" w:pos="4320"/>
        </w:tabs>
        <w:spacing w:line="276" w:lineRule="auto"/>
        <w:jc w:val="both"/>
        <w:rPr>
          <w:sz w:val="20"/>
        </w:rPr>
      </w:pPr>
    </w:p>
    <w:p w14:paraId="4748CF4B" w14:textId="2F71BD16" w:rsidR="00D03FEE" w:rsidRPr="009B64DC" w:rsidRDefault="00217539" w:rsidP="00276566">
      <w:pPr>
        <w:tabs>
          <w:tab w:val="left" w:pos="567"/>
        </w:tabs>
        <w:spacing w:line="276" w:lineRule="auto"/>
        <w:jc w:val="both"/>
        <w:rPr>
          <w:sz w:val="20"/>
        </w:rPr>
      </w:pPr>
      <w:r w:rsidRPr="009B64DC">
        <w:rPr>
          <w:sz w:val="20"/>
        </w:rPr>
        <w:t>Inoltre, si dichiara</w:t>
      </w:r>
      <w:r w:rsidR="00D03FEE" w:rsidRPr="009B64DC">
        <w:rPr>
          <w:sz w:val="20"/>
        </w:rPr>
        <w:t>:</w:t>
      </w:r>
    </w:p>
    <w:p w14:paraId="5ECA41DE" w14:textId="77777777" w:rsidR="00276566" w:rsidRPr="009B64DC" w:rsidRDefault="00276566" w:rsidP="00ED4B2F">
      <w:pPr>
        <w:tabs>
          <w:tab w:val="left" w:pos="567"/>
        </w:tabs>
        <w:spacing w:line="276" w:lineRule="auto"/>
        <w:jc w:val="both"/>
        <w:rPr>
          <w:sz w:val="20"/>
        </w:rPr>
      </w:pPr>
    </w:p>
    <w:p w14:paraId="4FC34A84" w14:textId="1F71930D" w:rsidR="00685D71" w:rsidRPr="009B64DC" w:rsidRDefault="00276566" w:rsidP="00276566">
      <w:pPr>
        <w:pStyle w:val="Paragrafoelenco"/>
        <w:numPr>
          <w:ilvl w:val="0"/>
          <w:numId w:val="37"/>
        </w:numPr>
        <w:tabs>
          <w:tab w:val="left" w:pos="567"/>
        </w:tabs>
        <w:spacing w:line="360" w:lineRule="auto"/>
        <w:jc w:val="both"/>
        <w:rPr>
          <w:sz w:val="20"/>
        </w:rPr>
      </w:pPr>
      <w:r w:rsidRPr="009B64DC">
        <w:rPr>
          <w:sz w:val="20"/>
        </w:rPr>
        <w:t xml:space="preserve">   </w:t>
      </w:r>
      <w:r w:rsidR="00685D71" w:rsidRPr="009B64DC">
        <w:rPr>
          <w:sz w:val="20"/>
        </w:rPr>
        <w:t>che il figlio maggiorenne ________________________________ risulta totalmente e permanentemente inabile a proficuo lavoro</w:t>
      </w:r>
      <w:r w:rsidR="001D2E88">
        <w:rPr>
          <w:sz w:val="20"/>
        </w:rPr>
        <w:t>.</w:t>
      </w:r>
    </w:p>
    <w:p w14:paraId="523151F6" w14:textId="77777777" w:rsidR="00C15D10" w:rsidRPr="009B64DC" w:rsidRDefault="00C15D10" w:rsidP="00276566">
      <w:pPr>
        <w:tabs>
          <w:tab w:val="left" w:pos="4320"/>
        </w:tabs>
        <w:spacing w:line="276" w:lineRule="auto"/>
        <w:jc w:val="both"/>
        <w:rPr>
          <w:sz w:val="20"/>
        </w:rPr>
      </w:pPr>
    </w:p>
    <w:p w14:paraId="162F9897" w14:textId="36B4AB30" w:rsidR="00685D71" w:rsidRPr="001D2E88" w:rsidRDefault="001D2E88" w:rsidP="00276566">
      <w:pPr>
        <w:tabs>
          <w:tab w:val="left" w:pos="4320"/>
        </w:tabs>
        <w:spacing w:line="276" w:lineRule="auto"/>
        <w:jc w:val="both"/>
        <w:rPr>
          <w:b/>
          <w:bCs/>
          <w:sz w:val="20"/>
        </w:rPr>
      </w:pPr>
      <w:r w:rsidRPr="001D2E88">
        <w:rPr>
          <w:b/>
          <w:bCs/>
          <w:sz w:val="20"/>
        </w:rPr>
        <w:t>Certificazione da allegare</w:t>
      </w:r>
      <w:r w:rsidR="004446A8" w:rsidRPr="001D2E88">
        <w:rPr>
          <w:b/>
          <w:bCs/>
          <w:sz w:val="20"/>
        </w:rPr>
        <w:t>:</w:t>
      </w:r>
    </w:p>
    <w:p w14:paraId="5B090737" w14:textId="5C0B35BD" w:rsidR="004446A8" w:rsidRPr="001D2E88" w:rsidRDefault="001C75E9" w:rsidP="00276566">
      <w:pPr>
        <w:pStyle w:val="Paragrafoelenco"/>
        <w:numPr>
          <w:ilvl w:val="0"/>
          <w:numId w:val="27"/>
        </w:numPr>
        <w:tabs>
          <w:tab w:val="left" w:pos="4320"/>
        </w:tabs>
        <w:spacing w:line="276" w:lineRule="auto"/>
        <w:jc w:val="both"/>
        <w:rPr>
          <w:b/>
          <w:bCs/>
          <w:sz w:val="20"/>
        </w:rPr>
      </w:pPr>
      <w:r w:rsidRPr="001D2E88">
        <w:rPr>
          <w:b/>
          <w:bCs/>
          <w:sz w:val="20"/>
        </w:rPr>
        <w:t xml:space="preserve">in caso di figlio maggiorenne totalmente </w:t>
      </w:r>
      <w:r w:rsidR="005D71B3" w:rsidRPr="001D2E88">
        <w:rPr>
          <w:b/>
          <w:bCs/>
          <w:sz w:val="20"/>
        </w:rPr>
        <w:t>e permanentemente inabile al lavoro</w:t>
      </w:r>
      <w:r w:rsidR="00217539" w:rsidRPr="001D2E88">
        <w:rPr>
          <w:b/>
          <w:bCs/>
          <w:sz w:val="20"/>
        </w:rPr>
        <w:t>:</w:t>
      </w:r>
      <w:r w:rsidR="005D71B3" w:rsidRPr="001D2E88">
        <w:rPr>
          <w:b/>
          <w:bCs/>
          <w:sz w:val="20"/>
        </w:rPr>
        <w:t xml:space="preserve"> </w:t>
      </w:r>
      <w:r w:rsidR="006461DB" w:rsidRPr="001D2E88">
        <w:rPr>
          <w:b/>
          <w:bCs/>
          <w:sz w:val="20"/>
        </w:rPr>
        <w:t>certificato L.68/99</w:t>
      </w:r>
    </w:p>
    <w:p w14:paraId="363DCAEE" w14:textId="77777777" w:rsidR="00735E19" w:rsidRPr="009B64DC" w:rsidRDefault="00735E19" w:rsidP="00ED4B2F">
      <w:pPr>
        <w:spacing w:line="276" w:lineRule="auto"/>
        <w:jc w:val="both"/>
        <w:rPr>
          <w:sz w:val="20"/>
        </w:rPr>
      </w:pPr>
    </w:p>
    <w:p w14:paraId="529C7156" w14:textId="77777777" w:rsidR="00276566" w:rsidRPr="009B64DC" w:rsidRDefault="00276566" w:rsidP="00ED4B2F">
      <w:pPr>
        <w:spacing w:line="276" w:lineRule="auto"/>
        <w:jc w:val="both"/>
        <w:rPr>
          <w:sz w:val="20"/>
        </w:rPr>
      </w:pPr>
    </w:p>
    <w:p w14:paraId="73291D3C" w14:textId="77777777" w:rsidR="00276566" w:rsidRPr="009B64DC" w:rsidRDefault="00276566" w:rsidP="00ED4B2F">
      <w:pPr>
        <w:spacing w:line="276" w:lineRule="auto"/>
        <w:jc w:val="both"/>
        <w:rPr>
          <w:sz w:val="20"/>
        </w:rPr>
      </w:pPr>
    </w:p>
    <w:p w14:paraId="16F0AC70" w14:textId="2C007807" w:rsidR="00CA58E2" w:rsidRPr="001D2E88" w:rsidRDefault="00416EB1" w:rsidP="00ED4B2F">
      <w:pPr>
        <w:tabs>
          <w:tab w:val="left" w:pos="2880"/>
        </w:tabs>
        <w:spacing w:line="276" w:lineRule="auto"/>
        <w:rPr>
          <w:b/>
        </w:rPr>
      </w:pPr>
      <w:r w:rsidRPr="001D2E88">
        <w:rPr>
          <w:b/>
        </w:rPr>
        <w:t>PUNTO 14 DELLA DOMANDA</w:t>
      </w:r>
    </w:p>
    <w:p w14:paraId="0257F68F" w14:textId="79D20BF8" w:rsidR="00416EB1" w:rsidRPr="001D2E88" w:rsidRDefault="008F3B27" w:rsidP="00276566">
      <w:pPr>
        <w:tabs>
          <w:tab w:val="left" w:pos="2880"/>
        </w:tabs>
        <w:spacing w:line="276" w:lineRule="auto"/>
        <w:jc w:val="both"/>
      </w:pPr>
      <w:r w:rsidRPr="001D2E88">
        <w:rPr>
          <w:b/>
        </w:rPr>
        <w:t>Inclusione in graduatoria di merito di concorsi per esami per l'accesso al profilo di appartenenza o al livello o area superiore</w:t>
      </w:r>
    </w:p>
    <w:p w14:paraId="06B3A79D" w14:textId="77777777" w:rsidR="00743361" w:rsidRPr="009B64DC" w:rsidRDefault="00743361" w:rsidP="00ED4B2F">
      <w:pPr>
        <w:spacing w:line="276" w:lineRule="auto"/>
        <w:ind w:left="285"/>
        <w:rPr>
          <w:sz w:val="20"/>
        </w:rPr>
      </w:pPr>
    </w:p>
    <w:p w14:paraId="392C42F9" w14:textId="34C2A48C" w:rsidR="00380312" w:rsidRPr="009B64DC" w:rsidRDefault="00184F63" w:rsidP="00276566">
      <w:pPr>
        <w:spacing w:line="480" w:lineRule="auto"/>
        <w:jc w:val="both"/>
        <w:rPr>
          <w:sz w:val="20"/>
        </w:rPr>
      </w:pPr>
      <w:r w:rsidRPr="009B64DC">
        <w:rPr>
          <w:sz w:val="20"/>
        </w:rPr>
        <w:t>Di essere inquadrato nell’area ________________________________________________________</w:t>
      </w:r>
      <w:r w:rsidR="00276566" w:rsidRPr="009B64DC">
        <w:rPr>
          <w:sz w:val="20"/>
        </w:rPr>
        <w:t>_</w:t>
      </w:r>
      <w:r w:rsidRPr="009B64DC">
        <w:rPr>
          <w:sz w:val="20"/>
        </w:rPr>
        <w:t>_________________</w:t>
      </w:r>
    </w:p>
    <w:p w14:paraId="4C8C4255" w14:textId="729EC8BD" w:rsidR="00184F63" w:rsidRPr="009B64DC" w:rsidRDefault="00184F63" w:rsidP="00276566">
      <w:pPr>
        <w:spacing w:line="480" w:lineRule="auto"/>
        <w:jc w:val="both"/>
        <w:rPr>
          <w:sz w:val="20"/>
        </w:rPr>
      </w:pPr>
      <w:r w:rsidRPr="009B64DC">
        <w:rPr>
          <w:sz w:val="20"/>
        </w:rPr>
        <w:t xml:space="preserve">Di essere incluso nella graduatoria di cui al </w:t>
      </w:r>
      <w:r w:rsidR="00AA3790" w:rsidRPr="009B64DC">
        <w:rPr>
          <w:sz w:val="20"/>
        </w:rPr>
        <w:t>(indicare gli estremi del decreto) ___________________________________</w:t>
      </w:r>
      <w:r w:rsidR="00276566" w:rsidRPr="009B64DC">
        <w:rPr>
          <w:sz w:val="20"/>
        </w:rPr>
        <w:t>_</w:t>
      </w:r>
      <w:r w:rsidR="00AA3790" w:rsidRPr="009B64DC">
        <w:rPr>
          <w:sz w:val="20"/>
        </w:rPr>
        <w:t>_</w:t>
      </w:r>
    </w:p>
    <w:p w14:paraId="1341F706" w14:textId="04C246AC" w:rsidR="00AA3790" w:rsidRPr="009B64DC" w:rsidRDefault="00AA3790" w:rsidP="00276566">
      <w:pPr>
        <w:spacing w:line="480" w:lineRule="auto"/>
        <w:jc w:val="both"/>
        <w:rPr>
          <w:sz w:val="20"/>
        </w:rPr>
      </w:pPr>
      <w:r w:rsidRPr="009B64DC">
        <w:rPr>
          <w:sz w:val="20"/>
        </w:rPr>
        <w:t xml:space="preserve">Pubblicato </w:t>
      </w:r>
      <w:r w:rsidR="00052BE9" w:rsidRPr="009B64DC">
        <w:rPr>
          <w:sz w:val="20"/>
        </w:rPr>
        <w:t>con decreto n. __________</w:t>
      </w:r>
      <w:r w:rsidR="00276566" w:rsidRPr="009B64DC">
        <w:rPr>
          <w:sz w:val="20"/>
        </w:rPr>
        <w:t>_________</w:t>
      </w:r>
      <w:r w:rsidR="00052BE9" w:rsidRPr="009B64DC">
        <w:rPr>
          <w:sz w:val="20"/>
        </w:rPr>
        <w:t>___ del ________</w:t>
      </w:r>
      <w:r w:rsidR="00276566" w:rsidRPr="009B64DC">
        <w:rPr>
          <w:sz w:val="20"/>
        </w:rPr>
        <w:t>__________________________________</w:t>
      </w:r>
      <w:r w:rsidR="00052BE9" w:rsidRPr="009B64DC">
        <w:rPr>
          <w:sz w:val="20"/>
        </w:rPr>
        <w:t>__________</w:t>
      </w:r>
    </w:p>
    <w:p w14:paraId="08199A45" w14:textId="5F1E7CAE" w:rsidR="00BE014E" w:rsidRPr="009B64DC" w:rsidRDefault="00BE014E" w:rsidP="00276566">
      <w:pPr>
        <w:spacing w:line="480" w:lineRule="auto"/>
        <w:jc w:val="both"/>
        <w:rPr>
          <w:sz w:val="20"/>
        </w:rPr>
      </w:pPr>
      <w:r w:rsidRPr="009B64DC">
        <w:rPr>
          <w:sz w:val="20"/>
        </w:rPr>
        <w:t>Dell’Ufficio ________________________________________________________________________________________</w:t>
      </w:r>
    </w:p>
    <w:p w14:paraId="1C10C12F" w14:textId="434601DE" w:rsidR="0050685E" w:rsidRPr="009B64DC" w:rsidRDefault="0050685E" w:rsidP="00276566">
      <w:pPr>
        <w:spacing w:line="480" w:lineRule="auto"/>
        <w:jc w:val="both"/>
        <w:rPr>
          <w:sz w:val="20"/>
        </w:rPr>
      </w:pPr>
      <w:r w:rsidRPr="009B64DC">
        <w:rPr>
          <w:sz w:val="20"/>
        </w:rPr>
        <w:t>Al link _________________________________________</w:t>
      </w:r>
      <w:r w:rsidR="00276566" w:rsidRPr="009B64DC">
        <w:rPr>
          <w:sz w:val="20"/>
        </w:rPr>
        <w:t>_________________________________________________</w:t>
      </w:r>
      <w:r w:rsidRPr="009B64DC">
        <w:rPr>
          <w:sz w:val="20"/>
        </w:rPr>
        <w:t>__</w:t>
      </w:r>
    </w:p>
    <w:p w14:paraId="3E0FBD62" w14:textId="77777777" w:rsidR="00380312" w:rsidRPr="009B64DC" w:rsidRDefault="00380312" w:rsidP="00ED4B2F">
      <w:pPr>
        <w:spacing w:line="276" w:lineRule="auto"/>
        <w:ind w:left="285"/>
        <w:rPr>
          <w:sz w:val="20"/>
        </w:rPr>
      </w:pPr>
    </w:p>
    <w:p w14:paraId="66F9E37A" w14:textId="77777777" w:rsidR="00380312" w:rsidRPr="009B64DC" w:rsidRDefault="00380312" w:rsidP="00ED4B2F">
      <w:pPr>
        <w:spacing w:line="276" w:lineRule="auto"/>
        <w:ind w:left="285"/>
        <w:rPr>
          <w:sz w:val="20"/>
        </w:rPr>
      </w:pPr>
    </w:p>
    <w:p w14:paraId="4DD5CAE7" w14:textId="77777777" w:rsidR="00380312" w:rsidRPr="009B64DC" w:rsidRDefault="00380312" w:rsidP="00ED4B2F">
      <w:pPr>
        <w:spacing w:line="276" w:lineRule="auto"/>
        <w:ind w:left="285"/>
        <w:rPr>
          <w:sz w:val="20"/>
        </w:rPr>
      </w:pPr>
    </w:p>
    <w:p w14:paraId="31A7E6C9" w14:textId="77777777" w:rsidR="00380312" w:rsidRPr="009B64DC" w:rsidRDefault="00380312" w:rsidP="00ED4B2F">
      <w:pPr>
        <w:spacing w:line="276" w:lineRule="auto"/>
        <w:ind w:left="285"/>
        <w:rPr>
          <w:sz w:val="20"/>
        </w:rPr>
      </w:pPr>
    </w:p>
    <w:p w14:paraId="64B4892E" w14:textId="77777777" w:rsidR="00380312" w:rsidRPr="009B64DC" w:rsidRDefault="00380312" w:rsidP="00ED4B2F">
      <w:pPr>
        <w:spacing w:line="276" w:lineRule="auto"/>
        <w:ind w:left="285"/>
        <w:rPr>
          <w:sz w:val="20"/>
        </w:rPr>
      </w:pPr>
    </w:p>
    <w:p w14:paraId="74D62251" w14:textId="77777777" w:rsidR="00380312" w:rsidRPr="009B64DC" w:rsidRDefault="00380312" w:rsidP="00ED4B2F">
      <w:pPr>
        <w:spacing w:line="276" w:lineRule="auto"/>
        <w:ind w:left="285"/>
        <w:rPr>
          <w:sz w:val="20"/>
        </w:rPr>
      </w:pPr>
    </w:p>
    <w:p w14:paraId="605FD379" w14:textId="77777777" w:rsidR="00380312" w:rsidRPr="009B64DC" w:rsidRDefault="00380312" w:rsidP="00ED4B2F">
      <w:pPr>
        <w:spacing w:line="276" w:lineRule="auto"/>
        <w:ind w:left="285"/>
        <w:rPr>
          <w:sz w:val="20"/>
        </w:rPr>
      </w:pPr>
    </w:p>
    <w:p w14:paraId="69DCADCD" w14:textId="77777777" w:rsidR="00380312" w:rsidRPr="009B64DC" w:rsidRDefault="00380312" w:rsidP="00ED4B2F">
      <w:pPr>
        <w:spacing w:line="276" w:lineRule="auto"/>
        <w:ind w:left="285"/>
        <w:rPr>
          <w:sz w:val="20"/>
        </w:rPr>
      </w:pPr>
    </w:p>
    <w:p w14:paraId="0F5C04D0" w14:textId="77777777" w:rsidR="00380312" w:rsidRPr="009B64DC" w:rsidRDefault="00380312" w:rsidP="00ED4B2F">
      <w:pPr>
        <w:spacing w:line="276" w:lineRule="auto"/>
        <w:ind w:left="285"/>
        <w:rPr>
          <w:sz w:val="20"/>
        </w:rPr>
      </w:pPr>
    </w:p>
    <w:p w14:paraId="005EE4C4" w14:textId="77777777" w:rsidR="001D2E88" w:rsidRDefault="001D2E88" w:rsidP="00ED4B2F">
      <w:pPr>
        <w:spacing w:line="276" w:lineRule="auto"/>
        <w:ind w:right="426"/>
        <w:jc w:val="center"/>
        <w:rPr>
          <w:b/>
          <w:sz w:val="32"/>
          <w:szCs w:val="32"/>
        </w:rPr>
      </w:pPr>
    </w:p>
    <w:p w14:paraId="62233ED7" w14:textId="671E35D4" w:rsidR="00816DE7" w:rsidRPr="009B64DC" w:rsidRDefault="00816DE7" w:rsidP="00ED4B2F">
      <w:pPr>
        <w:spacing w:line="276" w:lineRule="auto"/>
        <w:ind w:right="426"/>
        <w:jc w:val="center"/>
        <w:rPr>
          <w:b/>
          <w:sz w:val="32"/>
          <w:szCs w:val="32"/>
        </w:rPr>
      </w:pPr>
      <w:r w:rsidRPr="009B64DC">
        <w:rPr>
          <w:b/>
          <w:sz w:val="32"/>
          <w:szCs w:val="32"/>
        </w:rPr>
        <w:lastRenderedPageBreak/>
        <w:t>PER USUFRUIRE DELLE PRECEDENZE</w:t>
      </w:r>
    </w:p>
    <w:p w14:paraId="023CB16C" w14:textId="77777777" w:rsidR="00816DE7" w:rsidRPr="009B64DC" w:rsidRDefault="00816DE7" w:rsidP="00ED4B2F">
      <w:pPr>
        <w:spacing w:line="276" w:lineRule="auto"/>
        <w:ind w:right="426"/>
        <w:jc w:val="both"/>
        <w:rPr>
          <w:b/>
          <w:sz w:val="22"/>
          <w:szCs w:val="22"/>
        </w:rPr>
      </w:pPr>
    </w:p>
    <w:p w14:paraId="786380E3" w14:textId="63408237" w:rsidR="009D0A50" w:rsidRPr="009B64DC" w:rsidRDefault="00CA58E2" w:rsidP="00ED4B2F">
      <w:pPr>
        <w:spacing w:line="276" w:lineRule="auto"/>
        <w:ind w:right="426"/>
        <w:jc w:val="center"/>
        <w:rPr>
          <w:b/>
          <w:sz w:val="28"/>
          <w:szCs w:val="28"/>
        </w:rPr>
      </w:pPr>
      <w:r w:rsidRPr="009B64DC">
        <w:rPr>
          <w:b/>
          <w:sz w:val="28"/>
          <w:szCs w:val="28"/>
        </w:rPr>
        <w:t>DICHIARA</w:t>
      </w:r>
    </w:p>
    <w:p w14:paraId="1656DB96" w14:textId="77777777" w:rsidR="008233BF" w:rsidRPr="009B64DC" w:rsidRDefault="008233BF" w:rsidP="00ED4B2F">
      <w:pPr>
        <w:spacing w:line="276" w:lineRule="auto"/>
        <w:ind w:right="426"/>
        <w:jc w:val="both"/>
        <w:rPr>
          <w:b/>
          <w:sz w:val="28"/>
          <w:szCs w:val="28"/>
        </w:rPr>
      </w:pPr>
    </w:p>
    <w:p w14:paraId="4CD90DA5" w14:textId="15627C56" w:rsidR="000B5906" w:rsidRPr="00A14C4D" w:rsidRDefault="000B5906" w:rsidP="00ED4B2F">
      <w:pPr>
        <w:tabs>
          <w:tab w:val="left" w:pos="4680"/>
        </w:tabs>
        <w:spacing w:line="276" w:lineRule="auto"/>
        <w:ind w:right="426"/>
        <w:jc w:val="both"/>
        <w:rPr>
          <w:b/>
        </w:rPr>
      </w:pPr>
      <w:r w:rsidRPr="00A14C4D">
        <w:rPr>
          <w:b/>
        </w:rPr>
        <w:t>PUNTO 20 DELLA DOMANDA</w:t>
      </w:r>
    </w:p>
    <w:p w14:paraId="57502E0E" w14:textId="620ED497" w:rsidR="000B5906" w:rsidRPr="00A14C4D" w:rsidRDefault="00965B0B" w:rsidP="00ED4B2F">
      <w:pPr>
        <w:tabs>
          <w:tab w:val="left" w:pos="4680"/>
        </w:tabs>
        <w:spacing w:line="276" w:lineRule="auto"/>
        <w:ind w:right="426"/>
        <w:jc w:val="both"/>
        <w:rPr>
          <w:b/>
        </w:rPr>
      </w:pPr>
      <w:r w:rsidRPr="00A14C4D">
        <w:rPr>
          <w:b/>
        </w:rPr>
        <w:t xml:space="preserve">Per rientro nella scuola di precedente titolarità da dove è stato trasferito d’ufficio poiché soprannumerario  </w:t>
      </w:r>
    </w:p>
    <w:p w14:paraId="15729282" w14:textId="77777777" w:rsidR="008D3D31" w:rsidRPr="00A14C4D" w:rsidRDefault="008D3D31" w:rsidP="00ED4B2F">
      <w:pPr>
        <w:tabs>
          <w:tab w:val="left" w:pos="4680"/>
        </w:tabs>
        <w:spacing w:line="276" w:lineRule="auto"/>
        <w:ind w:left="720" w:right="426"/>
        <w:jc w:val="both"/>
        <w:rPr>
          <w:sz w:val="20"/>
          <w:szCs w:val="20"/>
        </w:rPr>
      </w:pPr>
    </w:p>
    <w:p w14:paraId="628D83ED" w14:textId="7B70A425" w:rsidR="005716FE" w:rsidRPr="00A14C4D" w:rsidRDefault="002F5464" w:rsidP="00ED4B2F">
      <w:pPr>
        <w:spacing w:line="276" w:lineRule="auto"/>
        <w:ind w:left="142" w:right="426"/>
        <w:jc w:val="both"/>
        <w:rPr>
          <w:b/>
          <w:sz w:val="20"/>
          <w:szCs w:val="20"/>
        </w:rPr>
      </w:pPr>
      <w:r w:rsidRPr="00A14C4D">
        <w:rPr>
          <w:b/>
          <w:sz w:val="20"/>
          <w:szCs w:val="20"/>
        </w:rPr>
        <w:t>Allegare:</w:t>
      </w:r>
    </w:p>
    <w:p w14:paraId="1F540DEF" w14:textId="01960BB0" w:rsidR="002F5464" w:rsidRPr="00A14C4D" w:rsidRDefault="002F5464" w:rsidP="00965B0B">
      <w:pPr>
        <w:pStyle w:val="Paragrafoelenco"/>
        <w:numPr>
          <w:ilvl w:val="0"/>
          <w:numId w:val="27"/>
        </w:numPr>
        <w:spacing w:line="276" w:lineRule="auto"/>
        <w:ind w:right="426"/>
        <w:jc w:val="both"/>
        <w:rPr>
          <w:b/>
          <w:sz w:val="20"/>
          <w:szCs w:val="20"/>
        </w:rPr>
      </w:pPr>
      <w:r w:rsidRPr="00A14C4D">
        <w:rPr>
          <w:b/>
          <w:sz w:val="20"/>
          <w:szCs w:val="20"/>
        </w:rPr>
        <w:t>dichiarazione relativa alla continuità di servizio</w:t>
      </w:r>
      <w:r w:rsidR="00026453" w:rsidRPr="00A14C4D">
        <w:rPr>
          <w:b/>
          <w:sz w:val="20"/>
          <w:szCs w:val="20"/>
        </w:rPr>
        <w:t xml:space="preserve"> (allegato E)</w:t>
      </w:r>
      <w:r w:rsidR="00AB4444" w:rsidRPr="00A14C4D">
        <w:rPr>
          <w:b/>
          <w:sz w:val="20"/>
          <w:szCs w:val="20"/>
        </w:rPr>
        <w:t xml:space="preserve"> </w:t>
      </w:r>
    </w:p>
    <w:p w14:paraId="171AAB10" w14:textId="77777777" w:rsidR="002F5464" w:rsidRPr="00A14C4D" w:rsidRDefault="002F5464" w:rsidP="00ED4B2F">
      <w:pPr>
        <w:spacing w:line="276" w:lineRule="auto"/>
        <w:ind w:left="142" w:right="426"/>
        <w:jc w:val="both"/>
        <w:rPr>
          <w:b/>
          <w:sz w:val="20"/>
          <w:szCs w:val="20"/>
        </w:rPr>
      </w:pPr>
    </w:p>
    <w:p w14:paraId="44E364EC" w14:textId="0A98BDF0" w:rsidR="005716FE" w:rsidRPr="00A14C4D" w:rsidRDefault="0023079D" w:rsidP="00ED4B2F">
      <w:pPr>
        <w:spacing w:line="276" w:lineRule="auto"/>
        <w:ind w:left="142" w:right="426"/>
        <w:jc w:val="both"/>
        <w:rPr>
          <w:b/>
          <w:sz w:val="20"/>
          <w:szCs w:val="20"/>
        </w:rPr>
      </w:pPr>
      <w:r w:rsidRPr="00A14C4D">
        <w:rPr>
          <w:b/>
          <w:sz w:val="20"/>
          <w:szCs w:val="20"/>
        </w:rPr>
        <w:t>N.B.</w:t>
      </w:r>
    </w:p>
    <w:p w14:paraId="3176FCF0" w14:textId="7302F491" w:rsidR="00CA58E2" w:rsidRPr="009B64DC" w:rsidRDefault="00CA58E2" w:rsidP="00ED4B2F">
      <w:pPr>
        <w:spacing w:line="276" w:lineRule="auto"/>
        <w:ind w:left="142" w:right="426"/>
        <w:jc w:val="both"/>
        <w:rPr>
          <w:b/>
          <w:sz w:val="20"/>
          <w:szCs w:val="20"/>
        </w:rPr>
      </w:pPr>
      <w:r w:rsidRPr="00A14C4D">
        <w:rPr>
          <w:sz w:val="20"/>
          <w:szCs w:val="20"/>
        </w:rPr>
        <w:t>qualora l’interessato ometta di indicare la scuola o l’istituto o centro territoriale da cui è</w:t>
      </w:r>
      <w:r w:rsidR="003C4561" w:rsidRPr="00A14C4D">
        <w:rPr>
          <w:sz w:val="20"/>
          <w:szCs w:val="20"/>
        </w:rPr>
        <w:t xml:space="preserve"> </w:t>
      </w:r>
      <w:r w:rsidRPr="00A14C4D">
        <w:rPr>
          <w:sz w:val="20"/>
          <w:szCs w:val="20"/>
        </w:rPr>
        <w:t xml:space="preserve">stato trasferito d’ufficio </w:t>
      </w:r>
      <w:r w:rsidRPr="00A14C4D">
        <w:rPr>
          <w:b/>
          <w:sz w:val="20"/>
          <w:szCs w:val="20"/>
        </w:rPr>
        <w:t xml:space="preserve">nell’ultimo </w:t>
      </w:r>
      <w:r w:rsidR="00A53489" w:rsidRPr="00A14C4D">
        <w:rPr>
          <w:b/>
          <w:sz w:val="20"/>
          <w:szCs w:val="20"/>
        </w:rPr>
        <w:t>decennio</w:t>
      </w:r>
      <w:r w:rsidRPr="00A14C4D">
        <w:rPr>
          <w:b/>
          <w:sz w:val="20"/>
          <w:szCs w:val="20"/>
        </w:rPr>
        <w:t xml:space="preserve"> </w:t>
      </w:r>
      <w:r w:rsidRPr="00A14C4D">
        <w:rPr>
          <w:sz w:val="20"/>
          <w:szCs w:val="20"/>
        </w:rPr>
        <w:t>nell’apposita casella del modulo-domanda</w:t>
      </w:r>
      <w:r w:rsidR="00390853" w:rsidRPr="00A14C4D">
        <w:rPr>
          <w:sz w:val="20"/>
          <w:szCs w:val="20"/>
        </w:rPr>
        <w:t xml:space="preserve">, oppure </w:t>
      </w:r>
      <w:r w:rsidRPr="00A14C4D">
        <w:rPr>
          <w:sz w:val="20"/>
          <w:szCs w:val="20"/>
        </w:rPr>
        <w:t xml:space="preserve">non alleghi la dichiarazione </w:t>
      </w:r>
      <w:r w:rsidR="00FA20EC" w:rsidRPr="00A14C4D">
        <w:rPr>
          <w:sz w:val="20"/>
          <w:szCs w:val="20"/>
        </w:rPr>
        <w:t>per la continuità di servizio</w:t>
      </w:r>
      <w:r w:rsidRPr="00A14C4D">
        <w:rPr>
          <w:b/>
          <w:sz w:val="20"/>
          <w:szCs w:val="20"/>
        </w:rPr>
        <w:t>, perde il diritto di precedenza;</w:t>
      </w:r>
      <w:r w:rsidRPr="009B64DC">
        <w:rPr>
          <w:b/>
          <w:sz w:val="20"/>
          <w:szCs w:val="20"/>
        </w:rPr>
        <w:tab/>
        <w:t xml:space="preserve"> </w:t>
      </w:r>
    </w:p>
    <w:p w14:paraId="7F363A4D" w14:textId="77777777" w:rsidR="00D77A62" w:rsidRPr="009B64DC" w:rsidRDefault="00D77A62" w:rsidP="00ED4B2F">
      <w:pPr>
        <w:spacing w:line="276" w:lineRule="auto"/>
        <w:ind w:left="142" w:right="426"/>
        <w:rPr>
          <w:b/>
          <w:sz w:val="22"/>
          <w:szCs w:val="22"/>
        </w:rPr>
      </w:pPr>
    </w:p>
    <w:p w14:paraId="46BCE93B" w14:textId="77777777" w:rsidR="00D77A62" w:rsidRPr="009B64DC" w:rsidRDefault="00D77A62" w:rsidP="00ED4B2F">
      <w:pPr>
        <w:spacing w:line="276" w:lineRule="auto"/>
        <w:ind w:left="142" w:right="426"/>
        <w:rPr>
          <w:b/>
          <w:sz w:val="22"/>
          <w:szCs w:val="22"/>
        </w:rPr>
      </w:pPr>
    </w:p>
    <w:p w14:paraId="0D304A7F" w14:textId="6D6F72AC" w:rsidR="000951B5" w:rsidRPr="00D13186" w:rsidRDefault="000063A2" w:rsidP="00ED4B2F">
      <w:pPr>
        <w:spacing w:line="276" w:lineRule="auto"/>
        <w:ind w:right="426"/>
        <w:rPr>
          <w:b/>
        </w:rPr>
      </w:pPr>
      <w:r w:rsidRPr="00D13186">
        <w:rPr>
          <w:b/>
        </w:rPr>
        <w:t xml:space="preserve">PUNTI 21, 22, 23 </w:t>
      </w:r>
      <w:r w:rsidR="0064072D" w:rsidRPr="00D13186">
        <w:rPr>
          <w:b/>
        </w:rPr>
        <w:t>e</w:t>
      </w:r>
      <w:r w:rsidRPr="00D13186">
        <w:rPr>
          <w:b/>
        </w:rPr>
        <w:t xml:space="preserve"> 24 DELLA DOMANDA</w:t>
      </w:r>
    </w:p>
    <w:p w14:paraId="6CEE8B39" w14:textId="54EBBBEE" w:rsidR="00CA58E2" w:rsidRPr="00D13186" w:rsidRDefault="006F5B77" w:rsidP="00ED4B2F">
      <w:pPr>
        <w:spacing w:line="276" w:lineRule="auto"/>
        <w:ind w:right="426"/>
        <w:rPr>
          <w:b/>
        </w:rPr>
      </w:pPr>
      <w:r w:rsidRPr="00D13186">
        <w:rPr>
          <w:b/>
        </w:rPr>
        <w:t>Per motivi legati al proprio stato di salute:</w:t>
      </w:r>
    </w:p>
    <w:p w14:paraId="165FEFC3" w14:textId="77777777" w:rsidR="00CA58E2" w:rsidRPr="009B64DC" w:rsidRDefault="00CA58E2" w:rsidP="00ED4B2F">
      <w:pPr>
        <w:spacing w:line="276" w:lineRule="auto"/>
        <w:ind w:left="142" w:right="426"/>
        <w:rPr>
          <w:b/>
          <w:sz w:val="22"/>
          <w:szCs w:val="22"/>
        </w:rPr>
      </w:pPr>
    </w:p>
    <w:p w14:paraId="1870530C" w14:textId="51A9D462" w:rsidR="0005628D" w:rsidRDefault="00DF47B4" w:rsidP="00ED4B2F">
      <w:pPr>
        <w:spacing w:line="276" w:lineRule="auto"/>
        <w:ind w:right="426"/>
        <w:rPr>
          <w:b/>
          <w:sz w:val="20"/>
          <w:szCs w:val="20"/>
        </w:rPr>
      </w:pPr>
      <w:r w:rsidRPr="009B64DC">
        <w:rPr>
          <w:b/>
          <w:sz w:val="20"/>
          <w:szCs w:val="20"/>
        </w:rPr>
        <w:t>di essere:</w:t>
      </w:r>
    </w:p>
    <w:p w14:paraId="787022BB" w14:textId="77777777" w:rsidR="001160FC" w:rsidRDefault="007D6E34" w:rsidP="0010582E">
      <w:pPr>
        <w:pStyle w:val="Paragrafoelenco"/>
        <w:numPr>
          <w:ilvl w:val="0"/>
          <w:numId w:val="37"/>
        </w:numPr>
        <w:spacing w:line="360" w:lineRule="auto"/>
        <w:ind w:left="630" w:right="426" w:hanging="346"/>
        <w:rPr>
          <w:sz w:val="20"/>
          <w:szCs w:val="20"/>
        </w:rPr>
      </w:pPr>
      <w:r w:rsidRPr="001160FC">
        <w:rPr>
          <w:sz w:val="20"/>
          <w:szCs w:val="20"/>
        </w:rPr>
        <w:t>non vedente</w:t>
      </w:r>
      <w:r w:rsidR="00600926" w:rsidRPr="001160FC">
        <w:rPr>
          <w:sz w:val="20"/>
          <w:szCs w:val="20"/>
        </w:rPr>
        <w:t xml:space="preserve"> (PUNTO 21 DELLA DOMANDA)</w:t>
      </w:r>
    </w:p>
    <w:p w14:paraId="0B596F61" w14:textId="3DC932CC" w:rsidR="001160FC" w:rsidRDefault="00A53F10" w:rsidP="0010582E">
      <w:pPr>
        <w:pStyle w:val="Paragrafoelenco"/>
        <w:numPr>
          <w:ilvl w:val="0"/>
          <w:numId w:val="37"/>
        </w:numPr>
        <w:spacing w:line="360" w:lineRule="auto"/>
        <w:ind w:left="630" w:right="426" w:hanging="346"/>
        <w:rPr>
          <w:sz w:val="20"/>
          <w:szCs w:val="20"/>
        </w:rPr>
      </w:pPr>
      <w:r w:rsidRPr="001160FC">
        <w:rPr>
          <w:sz w:val="20"/>
          <w:szCs w:val="20"/>
        </w:rPr>
        <w:t xml:space="preserve">in necessità di dialisi presso: </w:t>
      </w:r>
      <w:r w:rsidR="0010582E">
        <w:rPr>
          <w:sz w:val="20"/>
          <w:szCs w:val="20"/>
        </w:rPr>
        <w:t xml:space="preserve">__________________________________ </w:t>
      </w:r>
      <w:r w:rsidRPr="001160FC">
        <w:rPr>
          <w:sz w:val="20"/>
          <w:szCs w:val="20"/>
        </w:rPr>
        <w:t>(PUNTO 21 DELLA DOMANDA)</w:t>
      </w:r>
      <w:r w:rsidR="0010582E">
        <w:rPr>
          <w:sz w:val="20"/>
          <w:szCs w:val="20"/>
        </w:rPr>
        <w:t xml:space="preserve"> </w:t>
      </w:r>
    </w:p>
    <w:p w14:paraId="7A030311" w14:textId="77777777" w:rsidR="001160FC" w:rsidRDefault="00FC3430" w:rsidP="0010582E">
      <w:pPr>
        <w:pStyle w:val="Paragrafoelenco"/>
        <w:numPr>
          <w:ilvl w:val="0"/>
          <w:numId w:val="37"/>
        </w:numPr>
        <w:spacing w:line="360" w:lineRule="auto"/>
        <w:ind w:left="630" w:right="426" w:hanging="346"/>
        <w:rPr>
          <w:sz w:val="20"/>
          <w:szCs w:val="20"/>
        </w:rPr>
      </w:pPr>
      <w:r w:rsidRPr="001160FC">
        <w:rPr>
          <w:sz w:val="20"/>
          <w:szCs w:val="20"/>
        </w:rPr>
        <w:t xml:space="preserve">in </w:t>
      </w:r>
      <w:r w:rsidR="00CA58E2" w:rsidRPr="001160FC">
        <w:rPr>
          <w:sz w:val="20"/>
          <w:szCs w:val="20"/>
        </w:rPr>
        <w:t>situazione di disabilità personale di cui all’art.</w:t>
      </w:r>
      <w:r w:rsidR="008D3D31" w:rsidRPr="001160FC">
        <w:rPr>
          <w:sz w:val="20"/>
          <w:szCs w:val="20"/>
        </w:rPr>
        <w:t xml:space="preserve"> </w:t>
      </w:r>
      <w:r w:rsidR="00CA58E2" w:rsidRPr="001160FC">
        <w:rPr>
          <w:sz w:val="20"/>
          <w:szCs w:val="20"/>
        </w:rPr>
        <w:t>21</w:t>
      </w:r>
      <w:r w:rsidR="00600926" w:rsidRPr="001160FC">
        <w:rPr>
          <w:sz w:val="20"/>
          <w:szCs w:val="20"/>
        </w:rPr>
        <w:t xml:space="preserve"> </w:t>
      </w:r>
      <w:r w:rsidR="006B1C28" w:rsidRPr="001160FC">
        <w:rPr>
          <w:sz w:val="20"/>
          <w:szCs w:val="20"/>
        </w:rPr>
        <w:t xml:space="preserve">L. 104/92 </w:t>
      </w:r>
      <w:r w:rsidR="00600926" w:rsidRPr="001160FC">
        <w:rPr>
          <w:sz w:val="20"/>
          <w:szCs w:val="20"/>
        </w:rPr>
        <w:t>(PUNTO 22 DELLA DOMANDA)</w:t>
      </w:r>
    </w:p>
    <w:p w14:paraId="3AF9472B" w14:textId="15010C66" w:rsidR="001160FC" w:rsidRDefault="00FC3430" w:rsidP="0010582E">
      <w:pPr>
        <w:pStyle w:val="Paragrafoelenco"/>
        <w:numPr>
          <w:ilvl w:val="0"/>
          <w:numId w:val="37"/>
        </w:numPr>
        <w:spacing w:line="360" w:lineRule="auto"/>
        <w:ind w:left="630" w:right="426" w:hanging="346"/>
        <w:rPr>
          <w:sz w:val="20"/>
          <w:szCs w:val="20"/>
        </w:rPr>
      </w:pPr>
      <w:r w:rsidRPr="001160FC">
        <w:rPr>
          <w:sz w:val="20"/>
          <w:szCs w:val="20"/>
        </w:rPr>
        <w:t xml:space="preserve">in </w:t>
      </w:r>
      <w:r w:rsidR="00AA451F" w:rsidRPr="001160FC">
        <w:rPr>
          <w:sz w:val="20"/>
          <w:szCs w:val="20"/>
        </w:rPr>
        <w:t>necessità di cure continuative</w:t>
      </w:r>
      <w:r w:rsidR="00462154" w:rsidRPr="001160FC">
        <w:rPr>
          <w:sz w:val="20"/>
          <w:szCs w:val="20"/>
        </w:rPr>
        <w:t xml:space="preserve"> presso</w:t>
      </w:r>
      <w:r w:rsidR="007D6E34" w:rsidRPr="001160FC">
        <w:rPr>
          <w:sz w:val="20"/>
          <w:szCs w:val="20"/>
        </w:rPr>
        <w:t>:</w:t>
      </w:r>
      <w:r w:rsidR="0010582E">
        <w:rPr>
          <w:sz w:val="20"/>
          <w:szCs w:val="20"/>
        </w:rPr>
        <w:t xml:space="preserve"> _________________________</w:t>
      </w:r>
      <w:r w:rsidR="007D6E34" w:rsidRPr="001160FC">
        <w:rPr>
          <w:sz w:val="20"/>
          <w:szCs w:val="20"/>
        </w:rPr>
        <w:t xml:space="preserve"> </w:t>
      </w:r>
      <w:r w:rsidR="00156645" w:rsidRPr="001160FC">
        <w:rPr>
          <w:sz w:val="20"/>
          <w:szCs w:val="20"/>
        </w:rPr>
        <w:t xml:space="preserve">(PUNTO 23 DELLA </w:t>
      </w:r>
      <w:r w:rsidR="00021AA8" w:rsidRPr="001160FC">
        <w:rPr>
          <w:sz w:val="20"/>
          <w:szCs w:val="20"/>
        </w:rPr>
        <w:t>DO</w:t>
      </w:r>
      <w:r w:rsidR="00156645" w:rsidRPr="001160FC">
        <w:rPr>
          <w:sz w:val="20"/>
          <w:szCs w:val="20"/>
        </w:rPr>
        <w:t>MANDA)</w:t>
      </w:r>
    </w:p>
    <w:p w14:paraId="0C42D429" w14:textId="040E7DB5" w:rsidR="00021AA8" w:rsidRPr="001160FC" w:rsidRDefault="00021AA8" w:rsidP="0010582E">
      <w:pPr>
        <w:pStyle w:val="Paragrafoelenco"/>
        <w:numPr>
          <w:ilvl w:val="0"/>
          <w:numId w:val="37"/>
        </w:numPr>
        <w:spacing w:line="360" w:lineRule="auto"/>
        <w:ind w:left="630" w:right="426" w:hanging="346"/>
        <w:rPr>
          <w:sz w:val="20"/>
          <w:szCs w:val="20"/>
        </w:rPr>
      </w:pPr>
      <w:r w:rsidRPr="001160FC">
        <w:rPr>
          <w:sz w:val="20"/>
          <w:szCs w:val="20"/>
        </w:rPr>
        <w:t>in situazione di disabilità personale di cui al comma 6 dell’art. 33</w:t>
      </w:r>
      <w:r w:rsidR="006B1C28" w:rsidRPr="001160FC">
        <w:rPr>
          <w:sz w:val="20"/>
          <w:szCs w:val="20"/>
        </w:rPr>
        <w:t xml:space="preserve"> L.</w:t>
      </w:r>
      <w:r w:rsidR="001E05AD" w:rsidRPr="001160FC">
        <w:rPr>
          <w:sz w:val="20"/>
          <w:szCs w:val="20"/>
        </w:rPr>
        <w:t xml:space="preserve">104/92 </w:t>
      </w:r>
      <w:r w:rsidR="001E05AD" w:rsidRPr="0010582E">
        <w:rPr>
          <w:sz w:val="19"/>
          <w:szCs w:val="19"/>
        </w:rPr>
        <w:t>(PUNTO 24 DELLA DOMANDA)</w:t>
      </w:r>
    </w:p>
    <w:p w14:paraId="619405E3" w14:textId="77777777" w:rsidR="0010582E" w:rsidRDefault="0010582E" w:rsidP="00ED4B2F">
      <w:pPr>
        <w:spacing w:line="276" w:lineRule="auto"/>
        <w:ind w:right="426"/>
        <w:jc w:val="both"/>
        <w:rPr>
          <w:b/>
          <w:bCs/>
          <w:sz w:val="20"/>
          <w:szCs w:val="20"/>
        </w:rPr>
      </w:pPr>
    </w:p>
    <w:p w14:paraId="62A2A82D" w14:textId="1715D53E" w:rsidR="00CA58E2" w:rsidRPr="009B64DC" w:rsidRDefault="004C153F" w:rsidP="00ED4B2F">
      <w:pPr>
        <w:spacing w:line="276" w:lineRule="auto"/>
        <w:ind w:right="426"/>
        <w:jc w:val="both"/>
        <w:rPr>
          <w:b/>
          <w:bCs/>
          <w:sz w:val="20"/>
          <w:szCs w:val="20"/>
        </w:rPr>
      </w:pPr>
      <w:r w:rsidRPr="009B64DC">
        <w:rPr>
          <w:b/>
          <w:bCs/>
          <w:sz w:val="20"/>
          <w:szCs w:val="20"/>
        </w:rPr>
        <w:t xml:space="preserve">Elenco certificazione </w:t>
      </w:r>
      <w:r w:rsidR="00825847" w:rsidRPr="009B64DC">
        <w:rPr>
          <w:b/>
          <w:bCs/>
          <w:sz w:val="20"/>
          <w:szCs w:val="20"/>
        </w:rPr>
        <w:t>da allegare</w:t>
      </w:r>
      <w:r w:rsidR="009976E4" w:rsidRPr="009B64DC">
        <w:rPr>
          <w:b/>
          <w:bCs/>
          <w:sz w:val="20"/>
          <w:szCs w:val="20"/>
        </w:rPr>
        <w:t>:</w:t>
      </w:r>
    </w:p>
    <w:p w14:paraId="3576AF75" w14:textId="77777777" w:rsidR="006F5B77" w:rsidRPr="009B64DC" w:rsidRDefault="00CE654B" w:rsidP="009B64DC">
      <w:pPr>
        <w:pStyle w:val="Paragrafoelenco"/>
        <w:numPr>
          <w:ilvl w:val="0"/>
          <w:numId w:val="27"/>
        </w:numPr>
        <w:spacing w:line="360" w:lineRule="auto"/>
        <w:ind w:right="426"/>
        <w:jc w:val="both"/>
        <w:rPr>
          <w:b/>
          <w:bCs/>
          <w:sz w:val="20"/>
          <w:szCs w:val="20"/>
        </w:rPr>
      </w:pPr>
      <w:r w:rsidRPr="009B64DC">
        <w:rPr>
          <w:b/>
          <w:bCs/>
          <w:sz w:val="20"/>
          <w:szCs w:val="20"/>
        </w:rPr>
        <w:t xml:space="preserve">punto 21 della domanda: </w:t>
      </w:r>
      <w:r w:rsidR="00D27E0A" w:rsidRPr="009B64DC">
        <w:rPr>
          <w:b/>
          <w:bCs/>
          <w:sz w:val="20"/>
          <w:szCs w:val="20"/>
        </w:rPr>
        <w:t xml:space="preserve">necessità di dialisi: </w:t>
      </w:r>
      <w:r w:rsidRPr="009B64DC">
        <w:rPr>
          <w:b/>
          <w:bCs/>
          <w:sz w:val="20"/>
          <w:szCs w:val="20"/>
        </w:rPr>
        <w:t>certificazione dell’Istituto dove viene praticata la dialisi</w:t>
      </w:r>
      <w:r w:rsidR="006F5B77" w:rsidRPr="009B64DC">
        <w:rPr>
          <w:b/>
          <w:bCs/>
          <w:sz w:val="20"/>
          <w:szCs w:val="20"/>
        </w:rPr>
        <w:t>;</w:t>
      </w:r>
    </w:p>
    <w:p w14:paraId="0B29F637" w14:textId="05198D68" w:rsidR="006F5B77" w:rsidRPr="009B64DC" w:rsidRDefault="00924604" w:rsidP="009B64DC">
      <w:pPr>
        <w:pStyle w:val="Paragrafoelenco"/>
        <w:numPr>
          <w:ilvl w:val="0"/>
          <w:numId w:val="27"/>
        </w:numPr>
        <w:spacing w:line="360" w:lineRule="auto"/>
        <w:ind w:right="426"/>
        <w:jc w:val="both"/>
        <w:rPr>
          <w:b/>
          <w:bCs/>
          <w:sz w:val="20"/>
          <w:szCs w:val="20"/>
        </w:rPr>
      </w:pPr>
      <w:r w:rsidRPr="009B64DC">
        <w:rPr>
          <w:b/>
          <w:bCs/>
          <w:sz w:val="20"/>
          <w:szCs w:val="20"/>
        </w:rPr>
        <w:t>punto 22 della domanda:</w:t>
      </w:r>
      <w:r w:rsidR="007475A7" w:rsidRPr="009B64DC">
        <w:rPr>
          <w:b/>
          <w:bCs/>
          <w:sz w:val="20"/>
          <w:szCs w:val="20"/>
        </w:rPr>
        <w:t xml:space="preserve"> </w:t>
      </w:r>
      <w:r w:rsidRPr="009B64DC">
        <w:rPr>
          <w:b/>
          <w:bCs/>
          <w:sz w:val="20"/>
          <w:szCs w:val="20"/>
        </w:rPr>
        <w:t>certificat</w:t>
      </w:r>
      <w:r w:rsidR="003F25B1" w:rsidRPr="009B64DC">
        <w:rPr>
          <w:b/>
          <w:bCs/>
          <w:sz w:val="20"/>
          <w:szCs w:val="20"/>
        </w:rPr>
        <w:t>i</w:t>
      </w:r>
      <w:r w:rsidR="00CD376E">
        <w:rPr>
          <w:b/>
          <w:bCs/>
          <w:sz w:val="20"/>
          <w:szCs w:val="20"/>
        </w:rPr>
        <w:t xml:space="preserve"> commissione medica presso</w:t>
      </w:r>
      <w:r w:rsidRPr="009B64DC">
        <w:rPr>
          <w:b/>
          <w:bCs/>
          <w:sz w:val="20"/>
          <w:szCs w:val="20"/>
        </w:rPr>
        <w:t xml:space="preserve"> INPS</w:t>
      </w:r>
      <w:r w:rsidR="003F25B1" w:rsidRPr="009B64DC">
        <w:rPr>
          <w:b/>
          <w:bCs/>
          <w:sz w:val="20"/>
          <w:szCs w:val="20"/>
        </w:rPr>
        <w:t>/ASL</w:t>
      </w:r>
      <w:r w:rsidRPr="009B64DC">
        <w:rPr>
          <w:b/>
          <w:bCs/>
          <w:sz w:val="20"/>
          <w:szCs w:val="20"/>
        </w:rPr>
        <w:t xml:space="preserve"> di disabilità</w:t>
      </w:r>
      <w:r w:rsidR="00F268D9" w:rsidRPr="009B64DC">
        <w:rPr>
          <w:b/>
          <w:bCs/>
          <w:sz w:val="20"/>
          <w:szCs w:val="20"/>
        </w:rPr>
        <w:t xml:space="preserve"> e di invalidità</w:t>
      </w:r>
      <w:r w:rsidR="006F5B77" w:rsidRPr="009B64DC">
        <w:rPr>
          <w:b/>
          <w:bCs/>
          <w:sz w:val="20"/>
          <w:szCs w:val="20"/>
        </w:rPr>
        <w:t>;</w:t>
      </w:r>
    </w:p>
    <w:p w14:paraId="415C2EE6" w14:textId="14A543BF" w:rsidR="006F5B77" w:rsidRPr="009B64DC" w:rsidRDefault="00440C4A" w:rsidP="009B64DC">
      <w:pPr>
        <w:pStyle w:val="Paragrafoelenco"/>
        <w:numPr>
          <w:ilvl w:val="0"/>
          <w:numId w:val="27"/>
        </w:numPr>
        <w:spacing w:line="360" w:lineRule="auto"/>
        <w:ind w:right="426"/>
        <w:jc w:val="both"/>
        <w:rPr>
          <w:b/>
          <w:bCs/>
          <w:sz w:val="20"/>
          <w:szCs w:val="20"/>
        </w:rPr>
      </w:pPr>
      <w:r w:rsidRPr="009B64DC">
        <w:rPr>
          <w:b/>
          <w:bCs/>
          <w:sz w:val="20"/>
          <w:szCs w:val="20"/>
        </w:rPr>
        <w:t>punto 23 della domanda:</w:t>
      </w:r>
      <w:r w:rsidR="00F10E6F" w:rsidRPr="009B64DC">
        <w:rPr>
          <w:b/>
          <w:bCs/>
          <w:sz w:val="20"/>
          <w:szCs w:val="20"/>
        </w:rPr>
        <w:t xml:space="preserve"> </w:t>
      </w:r>
      <w:r w:rsidR="00821A54" w:rsidRPr="009B64DC">
        <w:rPr>
          <w:b/>
          <w:bCs/>
          <w:sz w:val="20"/>
          <w:szCs w:val="20"/>
        </w:rPr>
        <w:t xml:space="preserve">certificato </w:t>
      </w:r>
      <w:r w:rsidR="00A5781A" w:rsidRPr="009B64DC">
        <w:rPr>
          <w:b/>
          <w:bCs/>
          <w:sz w:val="20"/>
          <w:szCs w:val="20"/>
        </w:rPr>
        <w:t xml:space="preserve">della Azienda sanitaria </w:t>
      </w:r>
      <w:r w:rsidR="00E12216" w:rsidRPr="009B64DC">
        <w:rPr>
          <w:b/>
          <w:bCs/>
          <w:sz w:val="20"/>
          <w:szCs w:val="20"/>
        </w:rPr>
        <w:t>attestante</w:t>
      </w:r>
      <w:r w:rsidR="00E2275C" w:rsidRPr="009B64DC">
        <w:rPr>
          <w:b/>
          <w:bCs/>
          <w:sz w:val="20"/>
          <w:szCs w:val="20"/>
        </w:rPr>
        <w:t xml:space="preserve"> la grave patologia</w:t>
      </w:r>
      <w:r w:rsidR="00445FF5" w:rsidRPr="009B64DC">
        <w:rPr>
          <w:b/>
          <w:bCs/>
          <w:sz w:val="20"/>
          <w:szCs w:val="20"/>
        </w:rPr>
        <w:t xml:space="preserve">, </w:t>
      </w:r>
      <w:r w:rsidR="00E2275C" w:rsidRPr="009B64DC">
        <w:rPr>
          <w:b/>
          <w:bCs/>
          <w:sz w:val="20"/>
          <w:szCs w:val="20"/>
        </w:rPr>
        <w:t>l</w:t>
      </w:r>
      <w:r w:rsidR="00AA732B" w:rsidRPr="009B64DC">
        <w:rPr>
          <w:b/>
          <w:bCs/>
          <w:sz w:val="20"/>
          <w:szCs w:val="20"/>
        </w:rPr>
        <w:t>’assiduità della terapia e l’Istituto di cura dove la terapia è somministrata</w:t>
      </w:r>
      <w:r w:rsidR="006F5B77" w:rsidRPr="009B64DC">
        <w:rPr>
          <w:b/>
          <w:bCs/>
          <w:sz w:val="20"/>
          <w:szCs w:val="20"/>
        </w:rPr>
        <w:t>;</w:t>
      </w:r>
    </w:p>
    <w:p w14:paraId="6A264D16" w14:textId="67DA0AC2" w:rsidR="00445FF5" w:rsidRPr="009B64DC" w:rsidRDefault="00445FF5" w:rsidP="009B64DC">
      <w:pPr>
        <w:pStyle w:val="Paragrafoelenco"/>
        <w:numPr>
          <w:ilvl w:val="0"/>
          <w:numId w:val="27"/>
        </w:numPr>
        <w:spacing w:line="360" w:lineRule="auto"/>
        <w:ind w:right="426"/>
        <w:jc w:val="both"/>
        <w:rPr>
          <w:b/>
          <w:bCs/>
          <w:sz w:val="20"/>
          <w:szCs w:val="20"/>
        </w:rPr>
      </w:pPr>
      <w:r w:rsidRPr="009B64DC">
        <w:rPr>
          <w:b/>
          <w:bCs/>
          <w:sz w:val="20"/>
          <w:szCs w:val="20"/>
        </w:rPr>
        <w:t xml:space="preserve">punto 24 della domanda: </w:t>
      </w:r>
      <w:r w:rsidR="00786CAA" w:rsidRPr="009B64DC">
        <w:rPr>
          <w:b/>
          <w:bCs/>
          <w:sz w:val="20"/>
          <w:szCs w:val="20"/>
        </w:rPr>
        <w:t xml:space="preserve">certificato </w:t>
      </w:r>
      <w:r w:rsidR="002E7863">
        <w:rPr>
          <w:b/>
          <w:bCs/>
          <w:sz w:val="20"/>
          <w:szCs w:val="20"/>
        </w:rPr>
        <w:t xml:space="preserve">commissione medica presso </w:t>
      </w:r>
      <w:r w:rsidR="00786CAA" w:rsidRPr="009B64DC">
        <w:rPr>
          <w:b/>
          <w:bCs/>
          <w:sz w:val="20"/>
          <w:szCs w:val="20"/>
        </w:rPr>
        <w:t>INPS</w:t>
      </w:r>
      <w:r w:rsidR="003F25B1" w:rsidRPr="009B64DC">
        <w:rPr>
          <w:b/>
          <w:bCs/>
          <w:sz w:val="20"/>
          <w:szCs w:val="20"/>
        </w:rPr>
        <w:t>/ASL</w:t>
      </w:r>
      <w:r w:rsidR="00786CAA" w:rsidRPr="009B64DC">
        <w:rPr>
          <w:b/>
          <w:bCs/>
          <w:sz w:val="20"/>
          <w:szCs w:val="20"/>
        </w:rPr>
        <w:t xml:space="preserve"> di disabilità L.104/92</w:t>
      </w:r>
      <w:r w:rsidR="006F5B77" w:rsidRPr="009B64DC">
        <w:rPr>
          <w:b/>
          <w:bCs/>
          <w:sz w:val="20"/>
          <w:szCs w:val="20"/>
        </w:rPr>
        <w:t>.</w:t>
      </w:r>
    </w:p>
    <w:p w14:paraId="44B48AFF" w14:textId="77777777" w:rsidR="00440C4A" w:rsidRPr="009B64DC" w:rsidRDefault="00440C4A" w:rsidP="00ED4B2F">
      <w:pPr>
        <w:spacing w:line="276" w:lineRule="auto"/>
        <w:ind w:right="426"/>
        <w:rPr>
          <w:b/>
          <w:sz w:val="20"/>
          <w:szCs w:val="20"/>
        </w:rPr>
      </w:pPr>
    </w:p>
    <w:p w14:paraId="225C18FC" w14:textId="5C36B7DC" w:rsidR="008A7918" w:rsidRDefault="008A7918" w:rsidP="00ED4B2F">
      <w:pPr>
        <w:spacing w:line="276" w:lineRule="auto"/>
        <w:ind w:right="426"/>
        <w:rPr>
          <w:b/>
          <w:sz w:val="20"/>
          <w:szCs w:val="20"/>
        </w:rPr>
      </w:pPr>
    </w:p>
    <w:p w14:paraId="3DFC1D22" w14:textId="343CAA41" w:rsidR="00996589" w:rsidRPr="00D13186" w:rsidRDefault="00821F91" w:rsidP="00ED4B2F">
      <w:pPr>
        <w:spacing w:line="276" w:lineRule="auto"/>
        <w:ind w:right="426"/>
        <w:rPr>
          <w:b/>
        </w:rPr>
      </w:pPr>
      <w:r w:rsidRPr="00D13186">
        <w:rPr>
          <w:b/>
        </w:rPr>
        <w:t>PUNTO 25 DELLA DOMANDA</w:t>
      </w:r>
    </w:p>
    <w:p w14:paraId="48FD4B32" w14:textId="386D7763" w:rsidR="00CA58E2" w:rsidRPr="00D13186" w:rsidRDefault="00816DE7" w:rsidP="00ED4B2F">
      <w:pPr>
        <w:spacing w:line="276" w:lineRule="auto"/>
        <w:ind w:right="426"/>
        <w:rPr>
          <w:b/>
        </w:rPr>
      </w:pPr>
      <w:r w:rsidRPr="00D13186">
        <w:rPr>
          <w:b/>
        </w:rPr>
        <w:t>P</w:t>
      </w:r>
      <w:r w:rsidR="00CA58E2" w:rsidRPr="00D13186">
        <w:rPr>
          <w:b/>
        </w:rPr>
        <w:t>er</w:t>
      </w:r>
      <w:r w:rsidR="0064072D" w:rsidRPr="00D13186">
        <w:rPr>
          <w:b/>
        </w:rPr>
        <w:t xml:space="preserve"> assistenza a fam</w:t>
      </w:r>
      <w:r w:rsidR="00711A37" w:rsidRPr="00D13186">
        <w:rPr>
          <w:b/>
        </w:rPr>
        <w:t>i</w:t>
      </w:r>
      <w:r w:rsidR="0064072D" w:rsidRPr="00D13186">
        <w:rPr>
          <w:b/>
        </w:rPr>
        <w:t>liare</w:t>
      </w:r>
      <w:r w:rsidR="00CA58E2" w:rsidRPr="00D13186">
        <w:rPr>
          <w:b/>
        </w:rPr>
        <w:t xml:space="preserve"> in situazione di disabilità</w:t>
      </w:r>
      <w:r w:rsidR="004B64C5" w:rsidRPr="00D13186">
        <w:rPr>
          <w:b/>
        </w:rPr>
        <w:t>:</w:t>
      </w:r>
      <w:r w:rsidR="00735930" w:rsidRPr="00D13186">
        <w:rPr>
          <w:b/>
        </w:rPr>
        <w:t xml:space="preserve"> </w:t>
      </w:r>
    </w:p>
    <w:p w14:paraId="383A9787" w14:textId="77777777" w:rsidR="00CA58E2" w:rsidRPr="009B64DC" w:rsidRDefault="00CA58E2" w:rsidP="00ED4B2F">
      <w:pPr>
        <w:spacing w:line="276" w:lineRule="auto"/>
        <w:ind w:right="426"/>
        <w:rPr>
          <w:b/>
          <w:sz w:val="22"/>
          <w:szCs w:val="22"/>
        </w:rPr>
      </w:pPr>
    </w:p>
    <w:p w14:paraId="3AD3F221" w14:textId="0CB5A848" w:rsidR="00CA58E2" w:rsidRPr="009B64DC" w:rsidRDefault="00CA58E2" w:rsidP="0010582E">
      <w:pPr>
        <w:spacing w:line="360" w:lineRule="auto"/>
        <w:ind w:right="426"/>
        <w:rPr>
          <w:sz w:val="20"/>
          <w:szCs w:val="20"/>
        </w:rPr>
      </w:pPr>
      <w:r w:rsidRPr="009B64DC">
        <w:rPr>
          <w:sz w:val="20"/>
          <w:szCs w:val="20"/>
        </w:rPr>
        <w:t>dichiara, sotto la propria responsabilità;</w:t>
      </w:r>
    </w:p>
    <w:p w14:paraId="6FFCBEE4" w14:textId="085CF5B0" w:rsidR="00CA58E2" w:rsidRPr="009B64DC" w:rsidRDefault="00CA58E2" w:rsidP="0010582E">
      <w:pPr>
        <w:spacing w:line="360" w:lineRule="auto"/>
        <w:ind w:right="426"/>
        <w:rPr>
          <w:sz w:val="20"/>
          <w:szCs w:val="20"/>
        </w:rPr>
      </w:pPr>
      <w:r w:rsidRPr="009B64DC">
        <w:rPr>
          <w:sz w:val="20"/>
          <w:szCs w:val="20"/>
        </w:rPr>
        <w:t>(contrassegnare la sezione che interessa e, per le parti opzionali,</w:t>
      </w:r>
      <w:r w:rsidR="00A5048A" w:rsidRPr="009B64DC">
        <w:rPr>
          <w:sz w:val="20"/>
          <w:szCs w:val="20"/>
        </w:rPr>
        <w:t xml:space="preserve"> </w:t>
      </w:r>
      <w:r w:rsidR="007861C1" w:rsidRPr="009B64DC">
        <w:rPr>
          <w:sz w:val="20"/>
          <w:szCs w:val="20"/>
        </w:rPr>
        <w:t>cancellare ciò</w:t>
      </w:r>
      <w:r w:rsidRPr="009B64DC">
        <w:rPr>
          <w:sz w:val="20"/>
          <w:szCs w:val="20"/>
        </w:rPr>
        <w:t xml:space="preserve"> </w:t>
      </w:r>
      <w:r w:rsidR="004A5587" w:rsidRPr="009B64DC">
        <w:rPr>
          <w:sz w:val="20"/>
          <w:szCs w:val="20"/>
        </w:rPr>
        <w:t>che non</w:t>
      </w:r>
      <w:r w:rsidRPr="009B64DC">
        <w:rPr>
          <w:sz w:val="20"/>
          <w:szCs w:val="20"/>
        </w:rPr>
        <w:t xml:space="preserve"> riguarda)</w:t>
      </w:r>
    </w:p>
    <w:p w14:paraId="420582AC" w14:textId="77777777" w:rsidR="006F5B77" w:rsidRPr="009B64DC" w:rsidRDefault="006F5B77" w:rsidP="006F5B77">
      <w:pPr>
        <w:spacing w:line="276" w:lineRule="auto"/>
        <w:ind w:right="426"/>
        <w:jc w:val="both"/>
        <w:rPr>
          <w:sz w:val="20"/>
          <w:szCs w:val="20"/>
        </w:rPr>
      </w:pPr>
    </w:p>
    <w:p w14:paraId="600CF8B1" w14:textId="3EBE812C" w:rsidR="009B64DC" w:rsidRDefault="00CA58E2" w:rsidP="009B64DC">
      <w:pPr>
        <w:pStyle w:val="Paragrafoelenco"/>
        <w:numPr>
          <w:ilvl w:val="0"/>
          <w:numId w:val="38"/>
        </w:numPr>
        <w:spacing w:line="360" w:lineRule="auto"/>
        <w:ind w:left="284" w:right="426" w:hanging="256"/>
        <w:jc w:val="both"/>
        <w:rPr>
          <w:sz w:val="20"/>
          <w:szCs w:val="20"/>
        </w:rPr>
      </w:pPr>
      <w:r w:rsidRPr="009B64DC">
        <w:rPr>
          <w:sz w:val="20"/>
          <w:szCs w:val="20"/>
        </w:rPr>
        <w:lastRenderedPageBreak/>
        <w:t>di</w:t>
      </w:r>
      <w:r w:rsidR="003C4561" w:rsidRPr="009B64DC">
        <w:rPr>
          <w:sz w:val="20"/>
          <w:szCs w:val="20"/>
        </w:rPr>
        <w:t xml:space="preserve"> </w:t>
      </w:r>
      <w:r w:rsidRPr="009B64DC">
        <w:rPr>
          <w:sz w:val="20"/>
          <w:szCs w:val="20"/>
        </w:rPr>
        <w:t>essere</w:t>
      </w:r>
      <w:r w:rsidR="003C4561" w:rsidRPr="009B64DC">
        <w:rPr>
          <w:sz w:val="20"/>
          <w:szCs w:val="20"/>
        </w:rPr>
        <w:t xml:space="preserve"> </w:t>
      </w:r>
      <w:r w:rsidRPr="009B64DC">
        <w:rPr>
          <w:sz w:val="20"/>
          <w:szCs w:val="20"/>
        </w:rPr>
        <w:t>figlio/figlia</w:t>
      </w:r>
      <w:r w:rsidR="00A5048A" w:rsidRPr="009B64DC">
        <w:rPr>
          <w:sz w:val="20"/>
          <w:szCs w:val="20"/>
        </w:rPr>
        <w:t>/coniuge/</w:t>
      </w:r>
      <w:r w:rsidRPr="009B64DC">
        <w:rPr>
          <w:sz w:val="20"/>
          <w:szCs w:val="20"/>
        </w:rPr>
        <w:t>padre/madre</w:t>
      </w:r>
      <w:r w:rsidR="00735930" w:rsidRPr="009B64DC">
        <w:rPr>
          <w:sz w:val="20"/>
          <w:szCs w:val="20"/>
        </w:rPr>
        <w:t xml:space="preserve"> </w:t>
      </w:r>
      <w:r w:rsidRPr="009B64DC">
        <w:rPr>
          <w:sz w:val="20"/>
          <w:szCs w:val="20"/>
        </w:rPr>
        <w:t>d</w:t>
      </w:r>
      <w:r w:rsidR="0039527F" w:rsidRPr="009B64DC">
        <w:rPr>
          <w:sz w:val="20"/>
          <w:szCs w:val="20"/>
        </w:rPr>
        <w:t>i _____________________________</w:t>
      </w:r>
      <w:r w:rsidR="00F53641" w:rsidRPr="009B64DC">
        <w:rPr>
          <w:sz w:val="20"/>
          <w:szCs w:val="20"/>
        </w:rPr>
        <w:t>_______</w:t>
      </w:r>
      <w:r w:rsidR="0039527F" w:rsidRPr="009B64DC">
        <w:rPr>
          <w:sz w:val="20"/>
          <w:szCs w:val="20"/>
        </w:rPr>
        <w:t>___</w:t>
      </w:r>
      <w:r w:rsidR="00F53641" w:rsidRPr="009B64DC">
        <w:rPr>
          <w:sz w:val="20"/>
          <w:szCs w:val="20"/>
        </w:rPr>
        <w:t xml:space="preserve"> </w:t>
      </w:r>
      <w:r w:rsidRPr="009B64DC">
        <w:rPr>
          <w:sz w:val="20"/>
          <w:szCs w:val="20"/>
        </w:rPr>
        <w:t>nato/</w:t>
      </w:r>
      <w:r w:rsidR="0039527F" w:rsidRPr="009B64DC">
        <w:rPr>
          <w:sz w:val="20"/>
          <w:szCs w:val="20"/>
        </w:rPr>
        <w:t>a ___________________________ il _________________</w:t>
      </w:r>
      <w:r w:rsidR="00AD0EAB" w:rsidRPr="009B64DC">
        <w:rPr>
          <w:sz w:val="20"/>
          <w:szCs w:val="20"/>
        </w:rPr>
        <w:t>_</w:t>
      </w:r>
      <w:r w:rsidR="0039527F" w:rsidRPr="009B64DC">
        <w:rPr>
          <w:sz w:val="20"/>
          <w:szCs w:val="20"/>
        </w:rPr>
        <w:t>_</w:t>
      </w:r>
      <w:r w:rsidR="00F53641" w:rsidRPr="009B64DC">
        <w:rPr>
          <w:sz w:val="20"/>
          <w:szCs w:val="20"/>
        </w:rPr>
        <w:t xml:space="preserve"> </w:t>
      </w:r>
      <w:r w:rsidRPr="009B64DC">
        <w:rPr>
          <w:sz w:val="20"/>
          <w:szCs w:val="20"/>
        </w:rPr>
        <w:t>residente</w:t>
      </w:r>
      <w:r w:rsidR="001E72E9" w:rsidRPr="009B64DC">
        <w:rPr>
          <w:sz w:val="20"/>
          <w:szCs w:val="20"/>
        </w:rPr>
        <w:t>/do</w:t>
      </w:r>
      <w:r w:rsidR="00BA2F14" w:rsidRPr="009B64DC">
        <w:rPr>
          <w:sz w:val="20"/>
          <w:szCs w:val="20"/>
        </w:rPr>
        <w:t xml:space="preserve">miciliato in </w:t>
      </w:r>
      <w:r w:rsidR="0039527F" w:rsidRPr="009B64DC">
        <w:rPr>
          <w:sz w:val="20"/>
          <w:szCs w:val="20"/>
        </w:rPr>
        <w:t>_________________</w:t>
      </w:r>
      <w:r w:rsidR="001160FC">
        <w:rPr>
          <w:sz w:val="20"/>
          <w:szCs w:val="20"/>
        </w:rPr>
        <w:t>____________</w:t>
      </w:r>
      <w:r w:rsidR="0039527F" w:rsidRPr="009B64DC">
        <w:rPr>
          <w:sz w:val="20"/>
          <w:szCs w:val="20"/>
        </w:rPr>
        <w:t>____</w:t>
      </w:r>
      <w:r w:rsidR="00F53641" w:rsidRPr="009B64DC">
        <w:rPr>
          <w:sz w:val="20"/>
          <w:szCs w:val="20"/>
        </w:rPr>
        <w:t xml:space="preserve">_________ </w:t>
      </w:r>
      <w:r w:rsidR="00BA2F14" w:rsidRPr="009B64DC">
        <w:rPr>
          <w:sz w:val="20"/>
          <w:szCs w:val="20"/>
        </w:rPr>
        <w:t xml:space="preserve">via </w:t>
      </w:r>
      <w:r w:rsidR="0002096C" w:rsidRPr="009B64DC">
        <w:rPr>
          <w:sz w:val="20"/>
          <w:szCs w:val="20"/>
        </w:rPr>
        <w:t>___________________</w:t>
      </w:r>
      <w:r w:rsidR="00F53641" w:rsidRPr="009B64DC">
        <w:rPr>
          <w:sz w:val="20"/>
          <w:szCs w:val="20"/>
        </w:rPr>
        <w:t>___________</w:t>
      </w:r>
      <w:r w:rsidR="0002096C" w:rsidRPr="009B64DC">
        <w:rPr>
          <w:sz w:val="20"/>
          <w:szCs w:val="20"/>
        </w:rPr>
        <w:t>__</w:t>
      </w:r>
      <w:r w:rsidR="00AD0EAB" w:rsidRPr="009B64DC">
        <w:rPr>
          <w:sz w:val="20"/>
          <w:szCs w:val="20"/>
        </w:rPr>
        <w:t>_</w:t>
      </w:r>
      <w:r w:rsidR="0002096C" w:rsidRPr="009B64DC">
        <w:rPr>
          <w:sz w:val="20"/>
          <w:szCs w:val="20"/>
        </w:rPr>
        <w:t>___</w:t>
      </w:r>
      <w:r w:rsidR="00F53641" w:rsidRPr="009B64DC">
        <w:rPr>
          <w:sz w:val="20"/>
          <w:szCs w:val="20"/>
        </w:rPr>
        <w:t xml:space="preserve"> </w:t>
      </w:r>
      <w:r w:rsidR="007C41DD" w:rsidRPr="009B64DC">
        <w:rPr>
          <w:sz w:val="20"/>
          <w:szCs w:val="20"/>
        </w:rPr>
        <w:t xml:space="preserve">n </w:t>
      </w:r>
      <w:r w:rsidR="0002096C" w:rsidRPr="009B64DC">
        <w:rPr>
          <w:sz w:val="20"/>
          <w:szCs w:val="20"/>
        </w:rPr>
        <w:t>__</w:t>
      </w:r>
      <w:r w:rsidR="00F53641" w:rsidRPr="009B64DC">
        <w:rPr>
          <w:sz w:val="20"/>
          <w:szCs w:val="20"/>
        </w:rPr>
        <w:t>______</w:t>
      </w:r>
    </w:p>
    <w:p w14:paraId="0F50947D" w14:textId="77777777" w:rsidR="009B64DC" w:rsidRDefault="008619E9" w:rsidP="009B64DC">
      <w:pPr>
        <w:pStyle w:val="Paragrafoelenco"/>
        <w:numPr>
          <w:ilvl w:val="0"/>
          <w:numId w:val="38"/>
        </w:numPr>
        <w:spacing w:line="360" w:lineRule="auto"/>
        <w:ind w:left="284" w:right="426" w:hanging="256"/>
        <w:jc w:val="both"/>
        <w:rPr>
          <w:sz w:val="20"/>
          <w:szCs w:val="20"/>
        </w:rPr>
      </w:pPr>
      <w:r w:rsidRPr="009B64DC">
        <w:rPr>
          <w:sz w:val="20"/>
          <w:szCs w:val="20"/>
        </w:rPr>
        <w:t>d</w:t>
      </w:r>
      <w:r w:rsidRPr="009B64DC">
        <w:rPr>
          <w:bCs/>
          <w:sz w:val="20"/>
          <w:szCs w:val="20"/>
        </w:rPr>
        <w:t>i</w:t>
      </w:r>
      <w:r w:rsidRPr="009B64DC">
        <w:rPr>
          <w:b/>
          <w:sz w:val="20"/>
          <w:szCs w:val="20"/>
        </w:rPr>
        <w:t xml:space="preserve"> </w:t>
      </w:r>
      <w:r w:rsidRPr="009B64DC">
        <w:rPr>
          <w:sz w:val="20"/>
          <w:szCs w:val="20"/>
        </w:rPr>
        <w:t>essere stato individuato dall’autorità giudiziaria competente per la tutela legale del disabile</w:t>
      </w:r>
      <w:r w:rsidR="00FF2020" w:rsidRPr="009B64DC">
        <w:rPr>
          <w:sz w:val="20"/>
          <w:szCs w:val="20"/>
        </w:rPr>
        <w:t xml:space="preserve"> </w:t>
      </w:r>
      <w:r w:rsidR="00660241" w:rsidRPr="009B64DC">
        <w:rPr>
          <w:sz w:val="20"/>
          <w:szCs w:val="20"/>
        </w:rPr>
        <w:t>________________________________________</w:t>
      </w:r>
      <w:r w:rsidR="00F53641" w:rsidRPr="009B64DC">
        <w:rPr>
          <w:sz w:val="20"/>
          <w:szCs w:val="20"/>
        </w:rPr>
        <w:t xml:space="preserve"> </w:t>
      </w:r>
      <w:r w:rsidR="009E6576" w:rsidRPr="009B64DC">
        <w:rPr>
          <w:sz w:val="20"/>
          <w:szCs w:val="20"/>
        </w:rPr>
        <w:t>(</w:t>
      </w:r>
      <w:r w:rsidR="00BB309F" w:rsidRPr="009B64DC">
        <w:rPr>
          <w:sz w:val="20"/>
          <w:szCs w:val="20"/>
        </w:rPr>
        <w:t xml:space="preserve">individuazione </w:t>
      </w:r>
      <w:r w:rsidR="00DB4CFB" w:rsidRPr="009B64DC">
        <w:rPr>
          <w:sz w:val="20"/>
          <w:szCs w:val="20"/>
        </w:rPr>
        <w:t xml:space="preserve">da </w:t>
      </w:r>
      <w:r w:rsidR="009976E4" w:rsidRPr="009B64DC">
        <w:rPr>
          <w:sz w:val="20"/>
          <w:szCs w:val="20"/>
        </w:rPr>
        <w:t xml:space="preserve">allegare insieme </w:t>
      </w:r>
      <w:r w:rsidR="00DB4CFB" w:rsidRPr="009B64DC">
        <w:rPr>
          <w:sz w:val="20"/>
          <w:szCs w:val="20"/>
        </w:rPr>
        <w:t>alla documentazione relativa alla L.</w:t>
      </w:r>
      <w:r w:rsidR="00016F74" w:rsidRPr="009B64DC">
        <w:rPr>
          <w:sz w:val="20"/>
          <w:szCs w:val="20"/>
        </w:rPr>
        <w:t xml:space="preserve"> </w:t>
      </w:r>
      <w:r w:rsidR="00DB4CFB" w:rsidRPr="009B64DC">
        <w:rPr>
          <w:sz w:val="20"/>
          <w:szCs w:val="20"/>
        </w:rPr>
        <w:t>104</w:t>
      </w:r>
      <w:r w:rsidR="00BB309F" w:rsidRPr="009B64DC">
        <w:rPr>
          <w:sz w:val="20"/>
          <w:szCs w:val="20"/>
        </w:rPr>
        <w:t>/92</w:t>
      </w:r>
      <w:r w:rsidR="00B64CBC" w:rsidRPr="009B64DC">
        <w:rPr>
          <w:sz w:val="20"/>
          <w:szCs w:val="20"/>
        </w:rPr>
        <w:t>)</w:t>
      </w:r>
    </w:p>
    <w:p w14:paraId="09D0B403" w14:textId="75BDE2C0" w:rsidR="00CA58E2" w:rsidRPr="009B64DC" w:rsidRDefault="00827D86" w:rsidP="009B64DC">
      <w:pPr>
        <w:pStyle w:val="Paragrafoelenco"/>
        <w:numPr>
          <w:ilvl w:val="0"/>
          <w:numId w:val="38"/>
        </w:numPr>
        <w:spacing w:line="360" w:lineRule="auto"/>
        <w:ind w:left="284" w:right="426" w:hanging="256"/>
        <w:jc w:val="both"/>
        <w:rPr>
          <w:sz w:val="20"/>
          <w:szCs w:val="20"/>
        </w:rPr>
      </w:pPr>
      <w:r w:rsidRPr="009B64DC">
        <w:rPr>
          <w:sz w:val="20"/>
          <w:szCs w:val="20"/>
        </w:rPr>
        <w:t>c</w:t>
      </w:r>
      <w:r w:rsidR="00CA58E2" w:rsidRPr="009B64DC">
        <w:rPr>
          <w:sz w:val="20"/>
          <w:szCs w:val="20"/>
        </w:rPr>
        <w:t>he</w:t>
      </w:r>
      <w:r w:rsidR="00B31EE2" w:rsidRPr="009B64DC">
        <w:rPr>
          <w:sz w:val="20"/>
          <w:szCs w:val="20"/>
        </w:rPr>
        <w:t>______</w:t>
      </w:r>
      <w:r w:rsidR="00453FF9" w:rsidRPr="009B64DC">
        <w:rPr>
          <w:sz w:val="20"/>
          <w:szCs w:val="20"/>
        </w:rPr>
        <w:t>__________</w:t>
      </w:r>
      <w:r w:rsidR="00B31EE2" w:rsidRPr="009B64DC">
        <w:rPr>
          <w:sz w:val="20"/>
          <w:szCs w:val="20"/>
        </w:rPr>
        <w:t>__</w:t>
      </w:r>
      <w:r w:rsidR="00660241" w:rsidRPr="009B64DC">
        <w:rPr>
          <w:sz w:val="20"/>
          <w:szCs w:val="20"/>
        </w:rPr>
        <w:t>_____________</w:t>
      </w:r>
      <w:r w:rsidR="00DD1A72" w:rsidRPr="009B64DC">
        <w:rPr>
          <w:sz w:val="20"/>
          <w:szCs w:val="20"/>
        </w:rPr>
        <w:t>_______</w:t>
      </w:r>
      <w:r w:rsidR="009B64DC" w:rsidRPr="009B64DC">
        <w:rPr>
          <w:sz w:val="20"/>
          <w:szCs w:val="20"/>
        </w:rPr>
        <w:t>______</w:t>
      </w:r>
      <w:r w:rsidR="00660241" w:rsidRPr="009B64DC">
        <w:rPr>
          <w:sz w:val="20"/>
          <w:szCs w:val="20"/>
        </w:rPr>
        <w:t>__</w:t>
      </w:r>
      <w:r w:rsidR="00B31EE2" w:rsidRPr="009B64DC">
        <w:rPr>
          <w:sz w:val="20"/>
          <w:szCs w:val="20"/>
        </w:rPr>
        <w:t>_</w:t>
      </w:r>
      <w:r w:rsidR="00F53641" w:rsidRPr="009B64DC">
        <w:rPr>
          <w:sz w:val="20"/>
          <w:szCs w:val="20"/>
        </w:rPr>
        <w:t xml:space="preserve"> </w:t>
      </w:r>
      <w:r w:rsidR="00CA58E2" w:rsidRPr="009B64DC">
        <w:rPr>
          <w:sz w:val="20"/>
          <w:szCs w:val="20"/>
        </w:rPr>
        <w:t>/madre/padre</w:t>
      </w:r>
      <w:r w:rsidR="00A5048A" w:rsidRPr="009B64DC">
        <w:rPr>
          <w:sz w:val="20"/>
          <w:szCs w:val="20"/>
        </w:rPr>
        <w:t>/coniuge/</w:t>
      </w:r>
      <w:r w:rsidR="00CA58E2" w:rsidRPr="009B64DC">
        <w:rPr>
          <w:sz w:val="20"/>
          <w:szCs w:val="20"/>
        </w:rPr>
        <w:t>figlio/figlia è disabile in situazione di gravità,</w:t>
      </w:r>
      <w:r w:rsidR="003C4561" w:rsidRPr="009B64DC">
        <w:rPr>
          <w:sz w:val="20"/>
          <w:szCs w:val="20"/>
        </w:rPr>
        <w:t xml:space="preserve"> </w:t>
      </w:r>
      <w:r w:rsidR="00CA58E2" w:rsidRPr="009B64DC">
        <w:rPr>
          <w:sz w:val="20"/>
          <w:szCs w:val="20"/>
        </w:rPr>
        <w:t>non è ricoverato permanentemente in alcun istituto di cura e necessita di assistenza continuativa dal sottoscritto/a</w:t>
      </w:r>
      <w:r w:rsidR="001160FC">
        <w:rPr>
          <w:sz w:val="20"/>
          <w:szCs w:val="20"/>
        </w:rPr>
        <w:t>.</w:t>
      </w:r>
    </w:p>
    <w:p w14:paraId="5C0B0198" w14:textId="03EA82C0" w:rsidR="00317AB4" w:rsidRPr="001160FC" w:rsidRDefault="00317AB4" w:rsidP="00ED4B2F">
      <w:pPr>
        <w:spacing w:line="276" w:lineRule="auto"/>
        <w:ind w:right="426"/>
        <w:jc w:val="both"/>
        <w:rPr>
          <w:b/>
          <w:bCs/>
          <w:sz w:val="20"/>
          <w:szCs w:val="20"/>
        </w:rPr>
      </w:pPr>
      <w:bookmarkStart w:id="2" w:name="_Hlk159835121"/>
      <w:r w:rsidRPr="001160FC">
        <w:rPr>
          <w:b/>
          <w:bCs/>
          <w:sz w:val="20"/>
          <w:szCs w:val="20"/>
        </w:rPr>
        <w:t>Elenco certificazione da allegare:</w:t>
      </w:r>
    </w:p>
    <w:p w14:paraId="3DC904D1" w14:textId="5CB023DF" w:rsidR="00317AB4" w:rsidRDefault="00317AB4" w:rsidP="00ED4B2F">
      <w:pPr>
        <w:pStyle w:val="Paragrafoelenco"/>
        <w:numPr>
          <w:ilvl w:val="0"/>
          <w:numId w:val="31"/>
        </w:numPr>
        <w:spacing w:line="276" w:lineRule="auto"/>
        <w:ind w:right="426"/>
        <w:jc w:val="both"/>
        <w:rPr>
          <w:b/>
          <w:bCs/>
          <w:sz w:val="20"/>
          <w:szCs w:val="20"/>
        </w:rPr>
      </w:pPr>
      <w:r w:rsidRPr="001160FC">
        <w:rPr>
          <w:b/>
          <w:bCs/>
          <w:sz w:val="20"/>
          <w:szCs w:val="20"/>
        </w:rPr>
        <w:t>certificato di disabilità</w:t>
      </w:r>
      <w:r w:rsidR="002A3C95">
        <w:rPr>
          <w:b/>
          <w:bCs/>
          <w:sz w:val="20"/>
          <w:szCs w:val="20"/>
        </w:rPr>
        <w:t xml:space="preserve"> L.104/92</w:t>
      </w:r>
      <w:r w:rsidR="00495C32">
        <w:rPr>
          <w:b/>
          <w:bCs/>
          <w:sz w:val="20"/>
          <w:szCs w:val="20"/>
        </w:rPr>
        <w:t xml:space="preserve"> della</w:t>
      </w:r>
      <w:r w:rsidRPr="001160FC">
        <w:rPr>
          <w:b/>
          <w:bCs/>
          <w:sz w:val="20"/>
          <w:szCs w:val="20"/>
        </w:rPr>
        <w:t xml:space="preserve"> </w:t>
      </w:r>
      <w:r w:rsidR="00540AFA" w:rsidRPr="00540AFA">
        <w:rPr>
          <w:b/>
          <w:bCs/>
          <w:sz w:val="20"/>
          <w:szCs w:val="20"/>
        </w:rPr>
        <w:t xml:space="preserve">commissione medica presso INPS/ASL </w:t>
      </w:r>
      <w:r w:rsidRPr="001160FC">
        <w:rPr>
          <w:b/>
          <w:bCs/>
          <w:sz w:val="20"/>
          <w:szCs w:val="20"/>
        </w:rPr>
        <w:t>della persona da assistere</w:t>
      </w:r>
    </w:p>
    <w:p w14:paraId="36AFE469" w14:textId="77777777" w:rsidR="001160FC" w:rsidRPr="001160FC" w:rsidRDefault="001160FC" w:rsidP="001160FC">
      <w:pPr>
        <w:pStyle w:val="Paragrafoelenco"/>
        <w:spacing w:line="276" w:lineRule="auto"/>
        <w:ind w:left="720" w:right="426"/>
        <w:jc w:val="both"/>
        <w:rPr>
          <w:b/>
          <w:bCs/>
          <w:sz w:val="20"/>
          <w:szCs w:val="20"/>
        </w:rPr>
      </w:pPr>
    </w:p>
    <w:p w14:paraId="1273DDCD" w14:textId="77777777" w:rsidR="00317AB4" w:rsidRDefault="00317AB4" w:rsidP="00ED4B2F">
      <w:pPr>
        <w:spacing w:line="276" w:lineRule="auto"/>
        <w:ind w:right="426"/>
        <w:jc w:val="both"/>
        <w:rPr>
          <w:b/>
          <w:bCs/>
          <w:sz w:val="20"/>
          <w:szCs w:val="20"/>
        </w:rPr>
      </w:pPr>
    </w:p>
    <w:bookmarkEnd w:id="2"/>
    <w:p w14:paraId="11AAD94F" w14:textId="257AA337" w:rsidR="00A067CF" w:rsidRPr="009B64DC" w:rsidRDefault="00A067CF" w:rsidP="00ED4B2F">
      <w:pPr>
        <w:spacing w:line="276" w:lineRule="auto"/>
        <w:ind w:right="426"/>
        <w:jc w:val="both"/>
        <w:rPr>
          <w:b/>
          <w:bCs/>
        </w:rPr>
      </w:pPr>
      <w:r w:rsidRPr="009B64DC">
        <w:rPr>
          <w:b/>
          <w:bCs/>
        </w:rPr>
        <w:t>Nel caso in cui l’assistenza riguardi il fratello o la sorella:</w:t>
      </w:r>
    </w:p>
    <w:p w14:paraId="6776F974" w14:textId="78C2F21B" w:rsidR="005E6A55" w:rsidRPr="009B64DC" w:rsidRDefault="00F071E2" w:rsidP="001160FC">
      <w:pPr>
        <w:spacing w:line="276" w:lineRule="auto"/>
        <w:ind w:right="426"/>
        <w:jc w:val="both"/>
      </w:pPr>
      <w:r w:rsidRPr="001160FC">
        <w:rPr>
          <w:sz w:val="22"/>
          <w:szCs w:val="22"/>
        </w:rPr>
        <w:t>di</w:t>
      </w:r>
      <w:r w:rsidR="00CA58E2" w:rsidRPr="001160FC">
        <w:rPr>
          <w:sz w:val="22"/>
          <w:szCs w:val="22"/>
        </w:rPr>
        <w:t xml:space="preserve"> dover assistere, </w:t>
      </w:r>
    </w:p>
    <w:p w14:paraId="591AD0E1" w14:textId="77777777" w:rsidR="001160FC" w:rsidRPr="001160FC" w:rsidRDefault="00CA58E2" w:rsidP="001160FC">
      <w:pPr>
        <w:pStyle w:val="Paragrafoelenco"/>
        <w:numPr>
          <w:ilvl w:val="0"/>
          <w:numId w:val="39"/>
        </w:numPr>
        <w:spacing w:line="276" w:lineRule="auto"/>
        <w:ind w:right="426"/>
        <w:jc w:val="both"/>
        <w:rPr>
          <w:bCs/>
        </w:rPr>
      </w:pPr>
      <w:r w:rsidRPr="009B64DC">
        <w:rPr>
          <w:bCs/>
          <w:sz w:val="22"/>
          <w:szCs w:val="22"/>
        </w:rPr>
        <w:t xml:space="preserve">in situazione </w:t>
      </w:r>
      <w:r w:rsidR="00057F99" w:rsidRPr="009B64DC">
        <w:rPr>
          <w:bCs/>
          <w:sz w:val="22"/>
          <w:szCs w:val="22"/>
        </w:rPr>
        <w:t>di convivenza</w:t>
      </w:r>
    </w:p>
    <w:p w14:paraId="1D20B255" w14:textId="27A3FC82" w:rsidR="007538EF" w:rsidRPr="001160FC" w:rsidRDefault="007538EF" w:rsidP="001160FC">
      <w:pPr>
        <w:pStyle w:val="Paragrafoelenco"/>
        <w:numPr>
          <w:ilvl w:val="0"/>
          <w:numId w:val="39"/>
        </w:numPr>
        <w:spacing w:line="276" w:lineRule="auto"/>
        <w:ind w:right="426"/>
        <w:jc w:val="both"/>
        <w:rPr>
          <w:bCs/>
        </w:rPr>
      </w:pPr>
      <w:r w:rsidRPr="001160FC">
        <w:rPr>
          <w:bCs/>
          <w:sz w:val="22"/>
          <w:szCs w:val="22"/>
        </w:rPr>
        <w:t>non in situazione di convivenza</w:t>
      </w:r>
      <w:r w:rsidR="00CA58E2" w:rsidRPr="001160FC">
        <w:rPr>
          <w:bCs/>
          <w:sz w:val="22"/>
          <w:szCs w:val="22"/>
        </w:rPr>
        <w:t xml:space="preserve">, </w:t>
      </w:r>
    </w:p>
    <w:p w14:paraId="0860CA5B" w14:textId="77777777" w:rsidR="001160FC" w:rsidRDefault="001160FC" w:rsidP="00ED4B2F">
      <w:pPr>
        <w:spacing w:line="276" w:lineRule="auto"/>
        <w:ind w:right="426"/>
        <w:jc w:val="both"/>
        <w:rPr>
          <w:sz w:val="22"/>
          <w:szCs w:val="22"/>
        </w:rPr>
      </w:pPr>
    </w:p>
    <w:p w14:paraId="376DF4BC" w14:textId="301FF052" w:rsidR="00E82949" w:rsidRPr="001160FC" w:rsidRDefault="00CA408A" w:rsidP="001160FC">
      <w:pPr>
        <w:spacing w:line="360" w:lineRule="auto"/>
        <w:ind w:right="426"/>
        <w:jc w:val="both"/>
        <w:rPr>
          <w:sz w:val="20"/>
          <w:szCs w:val="20"/>
        </w:rPr>
      </w:pPr>
      <w:r>
        <w:rPr>
          <w:sz w:val="20"/>
          <w:szCs w:val="20"/>
        </w:rPr>
        <w:t xml:space="preserve">il/la </w:t>
      </w:r>
      <w:r w:rsidR="00CA58E2" w:rsidRPr="001160FC">
        <w:rPr>
          <w:sz w:val="20"/>
          <w:szCs w:val="20"/>
        </w:rPr>
        <w:t xml:space="preserve">fratello/sorella con disabilità grave, in quanto i genitori non sono </w:t>
      </w:r>
      <w:r w:rsidR="001D120C" w:rsidRPr="001160FC">
        <w:rPr>
          <w:sz w:val="20"/>
          <w:szCs w:val="20"/>
        </w:rPr>
        <w:t>viventi</w:t>
      </w:r>
      <w:r w:rsidR="00FC4EBC" w:rsidRPr="001160FC">
        <w:rPr>
          <w:b/>
          <w:sz w:val="20"/>
          <w:szCs w:val="20"/>
        </w:rPr>
        <w:t>/</w:t>
      </w:r>
      <w:r w:rsidR="00CA58E2" w:rsidRPr="001160FC">
        <w:rPr>
          <w:sz w:val="20"/>
          <w:szCs w:val="20"/>
        </w:rPr>
        <w:t>sono totalmente inabili</w:t>
      </w:r>
      <w:r w:rsidR="00A067CF" w:rsidRPr="001160FC">
        <w:rPr>
          <w:sz w:val="20"/>
          <w:szCs w:val="20"/>
        </w:rPr>
        <w:t xml:space="preserve"> </w:t>
      </w:r>
      <w:r w:rsidR="008C1BCA" w:rsidRPr="001160FC">
        <w:rPr>
          <w:sz w:val="20"/>
          <w:szCs w:val="20"/>
        </w:rPr>
        <w:t xml:space="preserve">o </w:t>
      </w:r>
      <w:proofErr w:type="gramStart"/>
      <w:r w:rsidR="008C1BCA" w:rsidRPr="001160FC">
        <w:rPr>
          <w:sz w:val="20"/>
          <w:szCs w:val="20"/>
        </w:rPr>
        <w:t>ultra</w:t>
      </w:r>
      <w:r w:rsidR="002F0C18" w:rsidRPr="001160FC">
        <w:rPr>
          <w:sz w:val="20"/>
          <w:szCs w:val="20"/>
        </w:rPr>
        <w:t>-</w:t>
      </w:r>
      <w:r w:rsidR="008C1BCA" w:rsidRPr="001160FC">
        <w:rPr>
          <w:sz w:val="20"/>
          <w:szCs w:val="20"/>
        </w:rPr>
        <w:t>sessantacinquenni</w:t>
      </w:r>
      <w:proofErr w:type="gramEnd"/>
      <w:r w:rsidR="008C1BCA" w:rsidRPr="001160FC">
        <w:rPr>
          <w:sz w:val="20"/>
          <w:szCs w:val="20"/>
        </w:rPr>
        <w:t xml:space="preserve"> </w:t>
      </w:r>
    </w:p>
    <w:p w14:paraId="2B084193" w14:textId="77777777" w:rsidR="00FA65B9" w:rsidRDefault="00FA65B9" w:rsidP="00ED4B2F">
      <w:pPr>
        <w:spacing w:line="276" w:lineRule="auto"/>
        <w:ind w:right="426"/>
        <w:jc w:val="both"/>
        <w:rPr>
          <w:sz w:val="22"/>
          <w:szCs w:val="22"/>
        </w:rPr>
      </w:pPr>
    </w:p>
    <w:p w14:paraId="7DEB1414" w14:textId="77777777" w:rsidR="003505EA" w:rsidRDefault="003505EA" w:rsidP="003505EA">
      <w:pPr>
        <w:spacing w:line="276" w:lineRule="auto"/>
        <w:ind w:right="426"/>
        <w:jc w:val="both"/>
      </w:pPr>
      <w:r w:rsidRPr="009B64DC">
        <w:rPr>
          <w:b/>
          <w:bCs/>
        </w:rPr>
        <w:t>Nel caso in cui l’assistenza riguardi il padre o la madre o il fratello o la sorella in situazione di non convivenza</w:t>
      </w:r>
      <w:r w:rsidRPr="009B64DC">
        <w:t>:</w:t>
      </w:r>
    </w:p>
    <w:p w14:paraId="3E6E48B7" w14:textId="77777777" w:rsidR="003505EA" w:rsidRPr="001160FC" w:rsidRDefault="003505EA" w:rsidP="003505EA">
      <w:pPr>
        <w:pStyle w:val="Paragrafoelenco"/>
        <w:numPr>
          <w:ilvl w:val="0"/>
          <w:numId w:val="39"/>
        </w:numPr>
        <w:spacing w:line="360" w:lineRule="auto"/>
        <w:ind w:right="426"/>
        <w:jc w:val="both"/>
        <w:rPr>
          <w:sz w:val="20"/>
          <w:szCs w:val="20"/>
        </w:rPr>
      </w:pPr>
      <w:r w:rsidRPr="001160FC">
        <w:rPr>
          <w:sz w:val="20"/>
          <w:szCs w:val="20"/>
        </w:rPr>
        <w:t>di aver presentato richiesta di fruire periodicamente nell’anno scolastico in cui si presenta la domanda di mobilità, dei tre giorni di permesso retribuito mensile per l’assistenza ovvero del congedo straordinario ai sensi dell’art. 42 comma 5 del decreto legislativo 151/</w:t>
      </w:r>
      <w:r>
        <w:rPr>
          <w:sz w:val="20"/>
          <w:szCs w:val="20"/>
        </w:rPr>
        <w:t>2000</w:t>
      </w:r>
    </w:p>
    <w:p w14:paraId="50D20328" w14:textId="77777777" w:rsidR="00276FEF" w:rsidRDefault="00276FEF" w:rsidP="00ED4B2F">
      <w:pPr>
        <w:spacing w:line="276" w:lineRule="auto"/>
        <w:ind w:right="426"/>
        <w:jc w:val="both"/>
        <w:rPr>
          <w:b/>
          <w:bCs/>
          <w:sz w:val="20"/>
          <w:szCs w:val="20"/>
        </w:rPr>
      </w:pPr>
    </w:p>
    <w:p w14:paraId="76C41DEF" w14:textId="18D8D0E1" w:rsidR="005D522B" w:rsidRPr="001160FC" w:rsidRDefault="005D522B" w:rsidP="00ED4B2F">
      <w:pPr>
        <w:spacing w:line="276" w:lineRule="auto"/>
        <w:ind w:right="426"/>
        <w:jc w:val="both"/>
        <w:rPr>
          <w:b/>
          <w:bCs/>
          <w:sz w:val="20"/>
          <w:szCs w:val="20"/>
        </w:rPr>
      </w:pPr>
      <w:r w:rsidRPr="001160FC">
        <w:rPr>
          <w:b/>
          <w:bCs/>
          <w:sz w:val="20"/>
          <w:szCs w:val="20"/>
        </w:rPr>
        <w:t>Elenco certificazione</w:t>
      </w:r>
      <w:r w:rsidR="00E82949" w:rsidRPr="001160FC">
        <w:rPr>
          <w:b/>
          <w:bCs/>
          <w:sz w:val="20"/>
          <w:szCs w:val="20"/>
        </w:rPr>
        <w:t xml:space="preserve"> da allegare:</w:t>
      </w:r>
      <w:r w:rsidR="00A067CF" w:rsidRPr="001160FC">
        <w:rPr>
          <w:b/>
          <w:bCs/>
          <w:sz w:val="20"/>
          <w:szCs w:val="20"/>
        </w:rPr>
        <w:t xml:space="preserve"> </w:t>
      </w:r>
    </w:p>
    <w:p w14:paraId="6B57ADB9" w14:textId="061F386B" w:rsidR="00CA58E2" w:rsidRDefault="001B15D5" w:rsidP="00ED4B2F">
      <w:pPr>
        <w:pStyle w:val="Paragrafoelenco"/>
        <w:numPr>
          <w:ilvl w:val="0"/>
          <w:numId w:val="33"/>
        </w:numPr>
        <w:spacing w:line="276" w:lineRule="auto"/>
        <w:ind w:right="426"/>
        <w:jc w:val="both"/>
        <w:rPr>
          <w:b/>
          <w:bCs/>
          <w:sz w:val="20"/>
          <w:szCs w:val="20"/>
        </w:rPr>
      </w:pPr>
      <w:r w:rsidRPr="001160FC">
        <w:rPr>
          <w:b/>
          <w:bCs/>
          <w:sz w:val="20"/>
          <w:szCs w:val="20"/>
        </w:rPr>
        <w:t>certificazione</w:t>
      </w:r>
      <w:r w:rsidR="00A067CF" w:rsidRPr="001160FC">
        <w:rPr>
          <w:b/>
          <w:bCs/>
          <w:sz w:val="20"/>
          <w:szCs w:val="20"/>
        </w:rPr>
        <w:t xml:space="preserve"> di invalidità dei genitori</w:t>
      </w:r>
      <w:r w:rsidR="00945CD6" w:rsidRPr="001160FC">
        <w:rPr>
          <w:b/>
          <w:bCs/>
          <w:sz w:val="20"/>
          <w:szCs w:val="20"/>
        </w:rPr>
        <w:t xml:space="preserve"> </w:t>
      </w:r>
      <w:r w:rsidRPr="001160FC">
        <w:rPr>
          <w:b/>
          <w:bCs/>
          <w:sz w:val="20"/>
          <w:szCs w:val="20"/>
        </w:rPr>
        <w:t>o dichiarazione attesta</w:t>
      </w:r>
      <w:r w:rsidR="00DE3CCE" w:rsidRPr="001160FC">
        <w:rPr>
          <w:b/>
          <w:bCs/>
          <w:sz w:val="20"/>
          <w:szCs w:val="20"/>
        </w:rPr>
        <w:t>nte la data di nascita dei genitori</w:t>
      </w:r>
      <w:r w:rsidR="00CA58E2" w:rsidRPr="001160FC">
        <w:rPr>
          <w:b/>
          <w:bCs/>
          <w:sz w:val="20"/>
          <w:szCs w:val="20"/>
        </w:rPr>
        <w:t>.</w:t>
      </w:r>
    </w:p>
    <w:p w14:paraId="6FC1FD60" w14:textId="532D4C75" w:rsidR="00E21D51" w:rsidRPr="001160FC" w:rsidRDefault="00845BFD" w:rsidP="00ED4B2F">
      <w:pPr>
        <w:pStyle w:val="Paragrafoelenco"/>
        <w:numPr>
          <w:ilvl w:val="0"/>
          <w:numId w:val="33"/>
        </w:numPr>
        <w:spacing w:line="276" w:lineRule="auto"/>
        <w:ind w:right="426"/>
        <w:jc w:val="both"/>
        <w:rPr>
          <w:b/>
          <w:bCs/>
          <w:sz w:val="20"/>
          <w:szCs w:val="20"/>
        </w:rPr>
      </w:pPr>
      <w:r>
        <w:rPr>
          <w:b/>
          <w:bCs/>
          <w:sz w:val="20"/>
          <w:szCs w:val="20"/>
        </w:rPr>
        <w:t>Copia della d</w:t>
      </w:r>
      <w:r w:rsidR="00E21D51">
        <w:rPr>
          <w:b/>
          <w:bCs/>
          <w:sz w:val="20"/>
          <w:szCs w:val="20"/>
        </w:rPr>
        <w:t xml:space="preserve">omanda di fruizione dei permessi previsti dalla L.104/92 art </w:t>
      </w:r>
      <w:r>
        <w:rPr>
          <w:b/>
          <w:bCs/>
          <w:sz w:val="20"/>
          <w:szCs w:val="20"/>
        </w:rPr>
        <w:t>33 c.3 presentata all’Istituto scolastico</w:t>
      </w:r>
    </w:p>
    <w:p w14:paraId="1DB0878C" w14:textId="77777777" w:rsidR="00CA58E2" w:rsidRPr="009B64DC" w:rsidRDefault="00CA58E2" w:rsidP="00ED4B2F">
      <w:pPr>
        <w:spacing w:line="276" w:lineRule="auto"/>
        <w:ind w:right="426"/>
        <w:rPr>
          <w:b/>
        </w:rPr>
      </w:pPr>
      <w:r w:rsidRPr="009B64DC">
        <w:rPr>
          <w:b/>
          <w:sz w:val="22"/>
          <w:szCs w:val="22"/>
        </w:rPr>
        <w:t xml:space="preserve">    </w:t>
      </w:r>
    </w:p>
    <w:p w14:paraId="7CA1A19E" w14:textId="61335D8B" w:rsidR="00CA58E2" w:rsidRPr="00276FEF" w:rsidRDefault="00BE092D" w:rsidP="00276FEF">
      <w:pPr>
        <w:pStyle w:val="Paragrafoelenco"/>
        <w:numPr>
          <w:ilvl w:val="0"/>
          <w:numId w:val="41"/>
        </w:numPr>
        <w:spacing w:line="360" w:lineRule="auto"/>
        <w:ind w:right="426"/>
        <w:jc w:val="both"/>
        <w:rPr>
          <w:bCs/>
          <w:sz w:val="20"/>
          <w:szCs w:val="20"/>
        </w:rPr>
      </w:pPr>
      <w:r w:rsidRPr="00276FEF">
        <w:rPr>
          <w:bCs/>
          <w:sz w:val="20"/>
          <w:szCs w:val="20"/>
        </w:rPr>
        <w:t>Il/la</w:t>
      </w:r>
      <w:r w:rsidR="00B4132B" w:rsidRPr="00276FEF">
        <w:rPr>
          <w:bCs/>
          <w:sz w:val="20"/>
          <w:szCs w:val="20"/>
        </w:rPr>
        <w:t xml:space="preserve"> sottoscritto/a</w:t>
      </w:r>
      <w:r w:rsidR="00CA58E2" w:rsidRPr="00276FEF">
        <w:rPr>
          <w:bCs/>
          <w:sz w:val="20"/>
          <w:szCs w:val="20"/>
        </w:rPr>
        <w:t xml:space="preserve"> si impegna, nel caso vengano meno le condizioni per usufruire della precedenza di cui all’art.</w:t>
      </w:r>
      <w:r w:rsidR="00A35176" w:rsidRPr="00276FEF">
        <w:rPr>
          <w:bCs/>
          <w:sz w:val="20"/>
          <w:szCs w:val="20"/>
        </w:rPr>
        <w:t xml:space="preserve"> </w:t>
      </w:r>
      <w:r w:rsidR="00CA58E2" w:rsidRPr="00276FEF">
        <w:rPr>
          <w:bCs/>
          <w:sz w:val="20"/>
          <w:szCs w:val="20"/>
        </w:rPr>
        <w:t>33 commi 5 e 7,</w:t>
      </w:r>
      <w:r w:rsidR="00A35176" w:rsidRPr="00276FEF">
        <w:rPr>
          <w:bCs/>
          <w:sz w:val="20"/>
          <w:szCs w:val="20"/>
        </w:rPr>
        <w:t xml:space="preserve"> </w:t>
      </w:r>
      <w:r w:rsidR="00CA58E2" w:rsidRPr="00276FEF">
        <w:rPr>
          <w:bCs/>
          <w:sz w:val="20"/>
          <w:szCs w:val="20"/>
        </w:rPr>
        <w:t>a comunicarlo all’ U.S.P.,</w:t>
      </w:r>
      <w:r w:rsidR="00A35176" w:rsidRPr="00276FEF">
        <w:rPr>
          <w:bCs/>
          <w:sz w:val="20"/>
          <w:szCs w:val="20"/>
        </w:rPr>
        <w:t xml:space="preserve"> </w:t>
      </w:r>
      <w:r w:rsidR="00CA58E2" w:rsidRPr="00276FEF">
        <w:rPr>
          <w:bCs/>
          <w:sz w:val="20"/>
          <w:szCs w:val="20"/>
        </w:rPr>
        <w:t>10 giorni prima del termine ultimo di</w:t>
      </w:r>
      <w:r w:rsidR="003C4561" w:rsidRPr="00276FEF">
        <w:rPr>
          <w:bCs/>
          <w:sz w:val="20"/>
          <w:szCs w:val="20"/>
        </w:rPr>
        <w:t xml:space="preserve"> </w:t>
      </w:r>
      <w:r w:rsidR="00CA58E2" w:rsidRPr="00276FEF">
        <w:rPr>
          <w:bCs/>
          <w:sz w:val="20"/>
          <w:szCs w:val="20"/>
        </w:rPr>
        <w:t>comunicazione al SIDI delle domande</w:t>
      </w:r>
      <w:r w:rsidR="00C16FBB" w:rsidRPr="00276FEF">
        <w:rPr>
          <w:bCs/>
          <w:sz w:val="20"/>
          <w:szCs w:val="20"/>
        </w:rPr>
        <w:t xml:space="preserve"> di trasferimento</w:t>
      </w:r>
      <w:r w:rsidR="00CA58E2" w:rsidRPr="00276FEF">
        <w:rPr>
          <w:bCs/>
          <w:sz w:val="20"/>
          <w:szCs w:val="20"/>
        </w:rPr>
        <w:t>.</w:t>
      </w:r>
    </w:p>
    <w:p w14:paraId="1B8BD074" w14:textId="77777777" w:rsidR="00CD7307" w:rsidRPr="009B64DC" w:rsidRDefault="00CD7307" w:rsidP="00ED4B2F">
      <w:pPr>
        <w:spacing w:line="276" w:lineRule="auto"/>
        <w:ind w:right="426"/>
        <w:rPr>
          <w:b/>
          <w:sz w:val="28"/>
          <w:szCs w:val="28"/>
        </w:rPr>
      </w:pPr>
    </w:p>
    <w:p w14:paraId="77245D72" w14:textId="77777777" w:rsidR="00CD7307" w:rsidRPr="009B64DC" w:rsidRDefault="00CD7307" w:rsidP="001160FC">
      <w:pPr>
        <w:spacing w:line="276" w:lineRule="auto"/>
        <w:ind w:right="426"/>
        <w:jc w:val="both"/>
        <w:rPr>
          <w:b/>
          <w:sz w:val="28"/>
          <w:szCs w:val="28"/>
        </w:rPr>
      </w:pPr>
    </w:p>
    <w:p w14:paraId="204FA669" w14:textId="77777777" w:rsidR="00633C06" w:rsidRDefault="00633C06" w:rsidP="001160FC">
      <w:pPr>
        <w:spacing w:line="276" w:lineRule="auto"/>
        <w:ind w:right="426"/>
        <w:jc w:val="both"/>
        <w:rPr>
          <w:b/>
        </w:rPr>
      </w:pPr>
    </w:p>
    <w:p w14:paraId="3468FEA8" w14:textId="77777777" w:rsidR="00633C06" w:rsidRDefault="00633C06" w:rsidP="001160FC">
      <w:pPr>
        <w:spacing w:line="276" w:lineRule="auto"/>
        <w:ind w:right="426"/>
        <w:jc w:val="both"/>
        <w:rPr>
          <w:b/>
        </w:rPr>
      </w:pPr>
    </w:p>
    <w:p w14:paraId="482B6071" w14:textId="77777777" w:rsidR="00633C06" w:rsidRDefault="00633C06" w:rsidP="001160FC">
      <w:pPr>
        <w:spacing w:line="276" w:lineRule="auto"/>
        <w:ind w:right="426"/>
        <w:jc w:val="both"/>
        <w:rPr>
          <w:b/>
        </w:rPr>
      </w:pPr>
    </w:p>
    <w:p w14:paraId="3D37C8FA" w14:textId="3AFE4860" w:rsidR="002F0C18" w:rsidRPr="00FA28B4" w:rsidRDefault="00F92CF4" w:rsidP="001160FC">
      <w:pPr>
        <w:spacing w:line="276" w:lineRule="auto"/>
        <w:ind w:right="426"/>
        <w:jc w:val="both"/>
        <w:rPr>
          <w:b/>
        </w:rPr>
      </w:pPr>
      <w:r w:rsidRPr="00FA28B4">
        <w:rPr>
          <w:b/>
        </w:rPr>
        <w:lastRenderedPageBreak/>
        <w:t>PUNTO 26 DELLA DOMANDA</w:t>
      </w:r>
    </w:p>
    <w:p w14:paraId="09139C8C" w14:textId="6C2A30BF" w:rsidR="00804DA1" w:rsidRPr="00FA28B4" w:rsidRDefault="00711A37" w:rsidP="001160FC">
      <w:pPr>
        <w:spacing w:line="276" w:lineRule="auto"/>
        <w:ind w:right="426"/>
        <w:jc w:val="both"/>
        <w:rPr>
          <w:b/>
        </w:rPr>
      </w:pPr>
      <w:r w:rsidRPr="00FA28B4">
        <w:rPr>
          <w:b/>
        </w:rPr>
        <w:t>Personale</w:t>
      </w:r>
      <w:r w:rsidR="009D0A50" w:rsidRPr="00FA28B4">
        <w:rPr>
          <w:b/>
        </w:rPr>
        <w:t xml:space="preserve"> coniuge </w:t>
      </w:r>
      <w:r w:rsidR="003E2B3F" w:rsidRPr="00FA28B4">
        <w:rPr>
          <w:b/>
        </w:rPr>
        <w:t xml:space="preserve">/ parte dell’unione civile </w:t>
      </w:r>
      <w:r w:rsidR="009D0A50" w:rsidRPr="00FA28B4">
        <w:rPr>
          <w:b/>
        </w:rPr>
        <w:t>convivente di personale militare o con indennità di pubblica sicurezza trasferito d’ufficio)</w:t>
      </w:r>
      <w:r w:rsidR="00F34071" w:rsidRPr="00FA28B4">
        <w:rPr>
          <w:b/>
        </w:rPr>
        <w:t xml:space="preserve"> </w:t>
      </w:r>
    </w:p>
    <w:p w14:paraId="71FC4F70" w14:textId="77777777" w:rsidR="009D0A50" w:rsidRPr="001160FC" w:rsidRDefault="009D0A50" w:rsidP="001160FC">
      <w:pPr>
        <w:spacing w:line="276" w:lineRule="auto"/>
        <w:ind w:right="426"/>
        <w:jc w:val="both"/>
        <w:rPr>
          <w:b/>
          <w:sz w:val="20"/>
          <w:szCs w:val="20"/>
        </w:rPr>
      </w:pPr>
    </w:p>
    <w:p w14:paraId="49879968" w14:textId="77777777" w:rsidR="001160FC" w:rsidRDefault="009D0A50" w:rsidP="001160FC">
      <w:pPr>
        <w:spacing w:line="360" w:lineRule="auto"/>
        <w:ind w:right="426"/>
        <w:jc w:val="both"/>
        <w:rPr>
          <w:bCs/>
          <w:sz w:val="20"/>
          <w:szCs w:val="20"/>
        </w:rPr>
      </w:pPr>
      <w:r w:rsidRPr="001160FC">
        <w:rPr>
          <w:bCs/>
          <w:sz w:val="20"/>
          <w:szCs w:val="20"/>
        </w:rPr>
        <w:t>Di essere coniugato</w:t>
      </w:r>
      <w:r w:rsidR="00FD3E4B" w:rsidRPr="001160FC">
        <w:rPr>
          <w:bCs/>
          <w:sz w:val="20"/>
          <w:szCs w:val="20"/>
        </w:rPr>
        <w:t xml:space="preserve"> / parte dell’unione civile</w:t>
      </w:r>
      <w:r w:rsidRPr="001160FC">
        <w:rPr>
          <w:bCs/>
          <w:sz w:val="20"/>
          <w:szCs w:val="20"/>
        </w:rPr>
        <w:t xml:space="preserve"> convivente con _________</w:t>
      </w:r>
      <w:r w:rsidR="001160FC" w:rsidRPr="001160FC">
        <w:rPr>
          <w:bCs/>
          <w:sz w:val="20"/>
          <w:szCs w:val="20"/>
        </w:rPr>
        <w:t>__________________</w:t>
      </w:r>
      <w:r w:rsidRPr="001160FC">
        <w:rPr>
          <w:bCs/>
          <w:sz w:val="20"/>
          <w:szCs w:val="20"/>
        </w:rPr>
        <w:t>________ nato il ____</w:t>
      </w:r>
      <w:r w:rsidR="001160FC" w:rsidRPr="001160FC">
        <w:rPr>
          <w:bCs/>
          <w:sz w:val="20"/>
          <w:szCs w:val="20"/>
        </w:rPr>
        <w:t>_________</w:t>
      </w:r>
      <w:r w:rsidRPr="001160FC">
        <w:rPr>
          <w:bCs/>
          <w:sz w:val="20"/>
          <w:szCs w:val="20"/>
        </w:rPr>
        <w:t>__ a ____</w:t>
      </w:r>
      <w:r w:rsidR="001160FC" w:rsidRPr="001160FC">
        <w:rPr>
          <w:bCs/>
          <w:sz w:val="20"/>
          <w:szCs w:val="20"/>
        </w:rPr>
        <w:t>______________</w:t>
      </w:r>
      <w:r w:rsidRPr="001160FC">
        <w:rPr>
          <w:bCs/>
          <w:sz w:val="20"/>
          <w:szCs w:val="20"/>
        </w:rPr>
        <w:t>_____ prov</w:t>
      </w:r>
      <w:r w:rsidR="001160FC" w:rsidRPr="001160FC">
        <w:rPr>
          <w:bCs/>
          <w:sz w:val="20"/>
          <w:szCs w:val="20"/>
        </w:rPr>
        <w:t>. ____________</w:t>
      </w:r>
      <w:r w:rsidR="00BC4B7C" w:rsidRPr="001160FC">
        <w:rPr>
          <w:bCs/>
          <w:sz w:val="20"/>
          <w:szCs w:val="20"/>
        </w:rPr>
        <w:t xml:space="preserve"> che presta servizio </w:t>
      </w:r>
      <w:r w:rsidR="00B755CF" w:rsidRPr="001160FC">
        <w:rPr>
          <w:bCs/>
          <w:sz w:val="20"/>
          <w:szCs w:val="20"/>
        </w:rPr>
        <w:t>presso (indicare il corpo militare o il corpo di polizia) __________________</w:t>
      </w:r>
      <w:r w:rsidR="001160FC">
        <w:rPr>
          <w:bCs/>
          <w:sz w:val="20"/>
          <w:szCs w:val="20"/>
        </w:rPr>
        <w:t>_______________________</w:t>
      </w:r>
      <w:r w:rsidR="00B755CF" w:rsidRPr="001160FC">
        <w:rPr>
          <w:bCs/>
          <w:sz w:val="20"/>
          <w:szCs w:val="20"/>
        </w:rPr>
        <w:t>__________________________</w:t>
      </w:r>
      <w:r w:rsidR="001160FC" w:rsidRPr="001160FC">
        <w:rPr>
          <w:bCs/>
          <w:sz w:val="20"/>
          <w:szCs w:val="20"/>
        </w:rPr>
        <w:t>____</w:t>
      </w:r>
    </w:p>
    <w:p w14:paraId="797B1E93" w14:textId="77777777" w:rsidR="001160FC" w:rsidRDefault="009D0A50" w:rsidP="001160FC">
      <w:pPr>
        <w:pStyle w:val="Paragrafoelenco"/>
        <w:numPr>
          <w:ilvl w:val="0"/>
          <w:numId w:val="40"/>
        </w:numPr>
        <w:spacing w:line="360" w:lineRule="auto"/>
        <w:ind w:right="426"/>
        <w:jc w:val="both"/>
        <w:rPr>
          <w:bCs/>
          <w:sz w:val="20"/>
          <w:szCs w:val="20"/>
        </w:rPr>
      </w:pPr>
      <w:r w:rsidRPr="001160FC">
        <w:rPr>
          <w:bCs/>
          <w:sz w:val="20"/>
          <w:szCs w:val="20"/>
        </w:rPr>
        <w:t>che</w:t>
      </w:r>
      <w:r w:rsidR="00C3799A" w:rsidRPr="001160FC">
        <w:rPr>
          <w:bCs/>
          <w:sz w:val="20"/>
          <w:szCs w:val="20"/>
        </w:rPr>
        <w:t xml:space="preserve"> il coniuge</w:t>
      </w:r>
      <w:r w:rsidRPr="001160FC">
        <w:rPr>
          <w:bCs/>
          <w:sz w:val="20"/>
          <w:szCs w:val="20"/>
        </w:rPr>
        <w:t xml:space="preserve"> </w:t>
      </w:r>
      <w:r w:rsidR="00BC4B7C" w:rsidRPr="001160FC">
        <w:rPr>
          <w:bCs/>
          <w:sz w:val="20"/>
          <w:szCs w:val="20"/>
        </w:rPr>
        <w:t>è</w:t>
      </w:r>
      <w:r w:rsidRPr="001160FC">
        <w:rPr>
          <w:bCs/>
          <w:sz w:val="20"/>
          <w:szCs w:val="20"/>
        </w:rPr>
        <w:t xml:space="preserve"> stato trasferito d’autorità</w:t>
      </w:r>
      <w:r w:rsidR="00F5254B" w:rsidRPr="001160FC">
        <w:rPr>
          <w:bCs/>
          <w:sz w:val="20"/>
          <w:szCs w:val="20"/>
        </w:rPr>
        <w:t xml:space="preserve"> in data _</w:t>
      </w:r>
      <w:r w:rsidR="00C3799A" w:rsidRPr="001160FC">
        <w:rPr>
          <w:bCs/>
          <w:sz w:val="20"/>
          <w:szCs w:val="20"/>
        </w:rPr>
        <w:t>___</w:t>
      </w:r>
      <w:r w:rsidR="00F5254B" w:rsidRPr="001160FC">
        <w:rPr>
          <w:bCs/>
          <w:sz w:val="20"/>
          <w:szCs w:val="20"/>
        </w:rPr>
        <w:t>____</w:t>
      </w:r>
      <w:r w:rsidRPr="001160FC">
        <w:rPr>
          <w:bCs/>
          <w:sz w:val="20"/>
          <w:szCs w:val="20"/>
        </w:rPr>
        <w:t xml:space="preserve"> presso ____</w:t>
      </w:r>
      <w:r w:rsidR="00D247C1" w:rsidRPr="001160FC">
        <w:rPr>
          <w:bCs/>
          <w:sz w:val="20"/>
          <w:szCs w:val="20"/>
        </w:rPr>
        <w:t>__________________</w:t>
      </w:r>
      <w:r w:rsidRPr="001160FC">
        <w:rPr>
          <w:bCs/>
          <w:sz w:val="20"/>
          <w:szCs w:val="20"/>
        </w:rPr>
        <w:t>_ comune di _</w:t>
      </w:r>
      <w:r w:rsidR="00D247C1" w:rsidRPr="001160FC">
        <w:rPr>
          <w:bCs/>
          <w:sz w:val="20"/>
          <w:szCs w:val="20"/>
        </w:rPr>
        <w:t>____________________</w:t>
      </w:r>
      <w:r w:rsidRPr="001160FC">
        <w:rPr>
          <w:bCs/>
          <w:sz w:val="20"/>
          <w:szCs w:val="20"/>
        </w:rPr>
        <w:t xml:space="preserve">____ </w:t>
      </w:r>
      <w:r w:rsidR="00F5254B" w:rsidRPr="001160FC">
        <w:rPr>
          <w:bCs/>
          <w:sz w:val="20"/>
          <w:szCs w:val="20"/>
        </w:rPr>
        <w:t xml:space="preserve">quale ultima destinazione </w:t>
      </w:r>
      <w:r w:rsidRPr="001160FC">
        <w:rPr>
          <w:bCs/>
          <w:sz w:val="20"/>
          <w:szCs w:val="20"/>
        </w:rPr>
        <w:t>e di essere convivente con il richiedente</w:t>
      </w:r>
      <w:r w:rsidR="0081464B" w:rsidRPr="001160FC">
        <w:rPr>
          <w:bCs/>
          <w:sz w:val="20"/>
          <w:szCs w:val="20"/>
        </w:rPr>
        <w:t xml:space="preserve"> </w:t>
      </w:r>
    </w:p>
    <w:p w14:paraId="35E7A30B" w14:textId="40CFA85F" w:rsidR="009D0A50" w:rsidRPr="001160FC" w:rsidRDefault="0081464B" w:rsidP="001160FC">
      <w:pPr>
        <w:pStyle w:val="Paragrafoelenco"/>
        <w:numPr>
          <w:ilvl w:val="0"/>
          <w:numId w:val="40"/>
        </w:numPr>
        <w:spacing w:line="360" w:lineRule="auto"/>
        <w:ind w:right="426"/>
        <w:jc w:val="both"/>
        <w:rPr>
          <w:bCs/>
          <w:sz w:val="20"/>
          <w:szCs w:val="20"/>
        </w:rPr>
      </w:pPr>
      <w:r w:rsidRPr="001160FC">
        <w:rPr>
          <w:bCs/>
          <w:sz w:val="20"/>
          <w:szCs w:val="20"/>
        </w:rPr>
        <w:t xml:space="preserve">che </w:t>
      </w:r>
      <w:r w:rsidR="00C701C8" w:rsidRPr="001160FC">
        <w:rPr>
          <w:bCs/>
          <w:sz w:val="20"/>
          <w:szCs w:val="20"/>
        </w:rPr>
        <w:t xml:space="preserve">il coniuge </w:t>
      </w:r>
      <w:r w:rsidR="00BC4B7C" w:rsidRPr="001160FC">
        <w:rPr>
          <w:bCs/>
          <w:sz w:val="20"/>
          <w:szCs w:val="20"/>
        </w:rPr>
        <w:t>ha</w:t>
      </w:r>
      <w:r w:rsidRPr="001160FC">
        <w:rPr>
          <w:bCs/>
          <w:sz w:val="20"/>
          <w:szCs w:val="20"/>
        </w:rPr>
        <w:t xml:space="preserve"> eletto domicilio al congedo in comune di </w:t>
      </w:r>
      <w:r w:rsidR="006D3528" w:rsidRPr="001160FC">
        <w:rPr>
          <w:bCs/>
          <w:sz w:val="20"/>
          <w:szCs w:val="20"/>
        </w:rPr>
        <w:t>_______</w:t>
      </w:r>
      <w:r w:rsidR="00C701C8" w:rsidRPr="001160FC">
        <w:rPr>
          <w:bCs/>
          <w:sz w:val="20"/>
          <w:szCs w:val="20"/>
        </w:rPr>
        <w:t>_____________</w:t>
      </w:r>
      <w:r w:rsidR="006D3528" w:rsidRPr="001160FC">
        <w:rPr>
          <w:bCs/>
          <w:sz w:val="20"/>
          <w:szCs w:val="20"/>
        </w:rPr>
        <w:t>____</w:t>
      </w:r>
    </w:p>
    <w:p w14:paraId="2A857159" w14:textId="77777777" w:rsidR="00CA58E2" w:rsidRPr="001160FC" w:rsidRDefault="00CA58E2" w:rsidP="001160FC">
      <w:pPr>
        <w:spacing w:line="276" w:lineRule="auto"/>
        <w:ind w:left="142" w:right="426"/>
        <w:jc w:val="both"/>
        <w:rPr>
          <w:sz w:val="20"/>
          <w:szCs w:val="20"/>
        </w:rPr>
      </w:pPr>
    </w:p>
    <w:p w14:paraId="20F348C0" w14:textId="5C6A548F" w:rsidR="00D4603A" w:rsidRPr="00FA28B4" w:rsidRDefault="00920CC7" w:rsidP="00ED4B2F">
      <w:pPr>
        <w:spacing w:line="276" w:lineRule="auto"/>
        <w:ind w:right="426"/>
        <w:rPr>
          <w:b/>
        </w:rPr>
      </w:pPr>
      <w:r w:rsidRPr="00FA28B4">
        <w:rPr>
          <w:b/>
        </w:rPr>
        <w:t>PUNTO 27 DELLA DOMANDA</w:t>
      </w:r>
    </w:p>
    <w:p w14:paraId="6C5467EA" w14:textId="53685198" w:rsidR="002A0EC1" w:rsidRPr="00FA28B4" w:rsidRDefault="00AE0DF4" w:rsidP="001160FC">
      <w:pPr>
        <w:spacing w:line="276" w:lineRule="auto"/>
        <w:ind w:right="426"/>
        <w:jc w:val="both"/>
        <w:rPr>
          <w:b/>
        </w:rPr>
      </w:pPr>
      <w:r w:rsidRPr="00FA28B4">
        <w:rPr>
          <w:b/>
        </w:rPr>
        <w:t>Personale che ricopre cariche pubbliche nelle Amministrazioni degli Enti Locali</w:t>
      </w:r>
    </w:p>
    <w:p w14:paraId="6163657D" w14:textId="77777777" w:rsidR="00920CC7" w:rsidRPr="009B64DC" w:rsidRDefault="00920CC7" w:rsidP="00ED4B2F">
      <w:pPr>
        <w:spacing w:line="276" w:lineRule="auto"/>
        <w:ind w:right="426"/>
        <w:rPr>
          <w:b/>
          <w:sz w:val="28"/>
          <w:szCs w:val="28"/>
        </w:rPr>
      </w:pPr>
    </w:p>
    <w:p w14:paraId="62372B9D" w14:textId="3FB641BF" w:rsidR="00C2156A" w:rsidRPr="009B64DC" w:rsidRDefault="00A654F8" w:rsidP="00ED4B2F">
      <w:pPr>
        <w:spacing w:line="276" w:lineRule="auto"/>
        <w:ind w:right="426"/>
        <w:rPr>
          <w:bCs/>
          <w:sz w:val="22"/>
          <w:szCs w:val="22"/>
        </w:rPr>
      </w:pPr>
      <w:r w:rsidRPr="009B64DC">
        <w:rPr>
          <w:bCs/>
          <w:sz w:val="22"/>
          <w:szCs w:val="22"/>
        </w:rPr>
        <w:t>Di ricoprire carica pubblica di ____________________________________nell’amministrazione dell’Ente locale _________________________________</w:t>
      </w:r>
      <w:r w:rsidR="009C5B67" w:rsidRPr="009B64DC">
        <w:rPr>
          <w:bCs/>
          <w:sz w:val="22"/>
          <w:szCs w:val="22"/>
        </w:rPr>
        <w:t>___________________ dal ________________________</w:t>
      </w:r>
    </w:p>
    <w:p w14:paraId="5B1A81F8" w14:textId="77777777" w:rsidR="00920CC7" w:rsidRDefault="00920CC7" w:rsidP="00ED4B2F">
      <w:pPr>
        <w:spacing w:line="276" w:lineRule="auto"/>
        <w:ind w:right="426"/>
        <w:rPr>
          <w:b/>
          <w:sz w:val="28"/>
          <w:szCs w:val="28"/>
        </w:rPr>
      </w:pPr>
    </w:p>
    <w:p w14:paraId="6B2F5519" w14:textId="7DDC51E7" w:rsidR="00920CC7" w:rsidRPr="00FA28B4" w:rsidRDefault="00C23E19" w:rsidP="00ED4B2F">
      <w:pPr>
        <w:spacing w:line="276" w:lineRule="auto"/>
        <w:ind w:right="426"/>
        <w:rPr>
          <w:b/>
        </w:rPr>
      </w:pPr>
      <w:r w:rsidRPr="00FA28B4">
        <w:rPr>
          <w:b/>
        </w:rPr>
        <w:t>PUNTO 28 DELLA DOMANDA</w:t>
      </w:r>
    </w:p>
    <w:p w14:paraId="76E7E701" w14:textId="3DE4E540" w:rsidR="00C23E19" w:rsidRPr="00FA28B4" w:rsidRDefault="00C11E6A" w:rsidP="00ED4B2F">
      <w:pPr>
        <w:spacing w:line="276" w:lineRule="auto"/>
        <w:ind w:right="426"/>
        <w:rPr>
          <w:b/>
        </w:rPr>
      </w:pPr>
      <w:r w:rsidRPr="00FA28B4">
        <w:rPr>
          <w:b/>
        </w:rPr>
        <w:t>Personale che riprende servizio al termine dell'aspettativa sindacale</w:t>
      </w:r>
    </w:p>
    <w:p w14:paraId="06FCCA33" w14:textId="329F2D7C" w:rsidR="005E34E5" w:rsidRPr="001160FC" w:rsidRDefault="004B176A" w:rsidP="001160FC">
      <w:pPr>
        <w:pStyle w:val="Paragrafoelenco"/>
        <w:numPr>
          <w:ilvl w:val="0"/>
          <w:numId w:val="35"/>
        </w:numPr>
        <w:spacing w:line="360" w:lineRule="auto"/>
        <w:ind w:right="426"/>
        <w:jc w:val="both"/>
        <w:rPr>
          <w:bCs/>
          <w:sz w:val="20"/>
          <w:szCs w:val="20"/>
        </w:rPr>
      </w:pPr>
      <w:r w:rsidRPr="001160FC">
        <w:rPr>
          <w:bCs/>
          <w:sz w:val="20"/>
          <w:szCs w:val="20"/>
        </w:rPr>
        <w:t xml:space="preserve">Di riprendere servizio al termine dell’aspettativa sindacale </w:t>
      </w:r>
      <w:r w:rsidR="005E34E5" w:rsidRPr="001160FC">
        <w:rPr>
          <w:bCs/>
          <w:sz w:val="20"/>
          <w:szCs w:val="20"/>
        </w:rPr>
        <w:t>svolta presso ________________</w:t>
      </w:r>
      <w:r w:rsidR="001160FC">
        <w:rPr>
          <w:bCs/>
          <w:sz w:val="20"/>
          <w:szCs w:val="20"/>
        </w:rPr>
        <w:t>_________</w:t>
      </w:r>
      <w:r w:rsidR="005E34E5" w:rsidRPr="001160FC">
        <w:rPr>
          <w:bCs/>
          <w:sz w:val="20"/>
          <w:szCs w:val="20"/>
        </w:rPr>
        <w:t>____</w:t>
      </w:r>
      <w:r w:rsidR="00AB6527" w:rsidRPr="001160FC">
        <w:rPr>
          <w:bCs/>
          <w:sz w:val="20"/>
          <w:szCs w:val="20"/>
        </w:rPr>
        <w:t xml:space="preserve"> </w:t>
      </w:r>
      <w:r w:rsidR="00445C61" w:rsidRPr="001160FC">
        <w:rPr>
          <w:bCs/>
          <w:sz w:val="20"/>
          <w:szCs w:val="20"/>
        </w:rPr>
        <w:t>n</w:t>
      </w:r>
      <w:r w:rsidR="005E34E5" w:rsidRPr="001160FC">
        <w:rPr>
          <w:bCs/>
          <w:sz w:val="20"/>
          <w:szCs w:val="20"/>
        </w:rPr>
        <w:t>e</w:t>
      </w:r>
      <w:r w:rsidR="005B0EDF" w:rsidRPr="001160FC">
        <w:rPr>
          <w:bCs/>
          <w:sz w:val="20"/>
          <w:szCs w:val="20"/>
        </w:rPr>
        <w:t>l</w:t>
      </w:r>
      <w:r w:rsidR="005E34E5" w:rsidRPr="001160FC">
        <w:rPr>
          <w:bCs/>
          <w:sz w:val="20"/>
          <w:szCs w:val="20"/>
        </w:rPr>
        <w:t xml:space="preserve"> comune di _____________________________________</w:t>
      </w:r>
      <w:r w:rsidR="00445C61" w:rsidRPr="001160FC">
        <w:rPr>
          <w:bCs/>
          <w:sz w:val="20"/>
          <w:szCs w:val="20"/>
        </w:rPr>
        <w:t>____</w:t>
      </w:r>
      <w:r w:rsidR="005E34E5" w:rsidRPr="001160FC">
        <w:rPr>
          <w:bCs/>
          <w:sz w:val="20"/>
          <w:szCs w:val="20"/>
        </w:rPr>
        <w:t>_ prov</w:t>
      </w:r>
      <w:r w:rsidR="001160FC">
        <w:rPr>
          <w:bCs/>
          <w:sz w:val="20"/>
          <w:szCs w:val="20"/>
        </w:rPr>
        <w:t>.</w:t>
      </w:r>
      <w:r w:rsidR="005E34E5" w:rsidRPr="001160FC">
        <w:rPr>
          <w:bCs/>
          <w:sz w:val="20"/>
          <w:szCs w:val="20"/>
        </w:rPr>
        <w:t xml:space="preserve"> ____________</w:t>
      </w:r>
      <w:r w:rsidR="001160FC">
        <w:rPr>
          <w:bCs/>
          <w:sz w:val="20"/>
          <w:szCs w:val="20"/>
        </w:rPr>
        <w:t>__________</w:t>
      </w:r>
      <w:r w:rsidR="005E34E5" w:rsidRPr="001160FC">
        <w:rPr>
          <w:bCs/>
          <w:sz w:val="20"/>
          <w:szCs w:val="20"/>
        </w:rPr>
        <w:t>______</w:t>
      </w:r>
    </w:p>
    <w:p w14:paraId="0770BF8B" w14:textId="0028E5DB" w:rsidR="005B0EDF" w:rsidRPr="001160FC" w:rsidRDefault="00B0500E" w:rsidP="001160FC">
      <w:pPr>
        <w:pStyle w:val="Paragrafoelenco"/>
        <w:numPr>
          <w:ilvl w:val="0"/>
          <w:numId w:val="35"/>
        </w:numPr>
        <w:spacing w:line="360" w:lineRule="auto"/>
        <w:ind w:right="426"/>
        <w:jc w:val="both"/>
        <w:rPr>
          <w:bCs/>
          <w:sz w:val="20"/>
          <w:szCs w:val="20"/>
        </w:rPr>
      </w:pPr>
      <w:r w:rsidRPr="001160FC">
        <w:rPr>
          <w:bCs/>
          <w:sz w:val="20"/>
          <w:szCs w:val="20"/>
        </w:rPr>
        <w:t>Di essere domiciliato nella provincia di _______________________________</w:t>
      </w:r>
      <w:r w:rsidR="00F00FD5" w:rsidRPr="001160FC">
        <w:rPr>
          <w:bCs/>
          <w:sz w:val="20"/>
          <w:szCs w:val="20"/>
        </w:rPr>
        <w:t xml:space="preserve"> da</w:t>
      </w:r>
      <w:r w:rsidR="00AB6527" w:rsidRPr="001160FC">
        <w:rPr>
          <w:bCs/>
          <w:sz w:val="20"/>
          <w:szCs w:val="20"/>
        </w:rPr>
        <w:t xml:space="preserve">l </w:t>
      </w:r>
      <w:r w:rsidRPr="001160FC">
        <w:rPr>
          <w:bCs/>
          <w:sz w:val="20"/>
          <w:szCs w:val="20"/>
        </w:rPr>
        <w:t>_________</w:t>
      </w:r>
      <w:r w:rsidR="001160FC">
        <w:rPr>
          <w:bCs/>
          <w:sz w:val="20"/>
          <w:szCs w:val="20"/>
        </w:rPr>
        <w:t>_________</w:t>
      </w:r>
      <w:r w:rsidRPr="001160FC">
        <w:rPr>
          <w:bCs/>
          <w:sz w:val="20"/>
          <w:szCs w:val="20"/>
        </w:rPr>
        <w:t>___</w:t>
      </w:r>
    </w:p>
    <w:p w14:paraId="6567FA9D" w14:textId="2C14D8D6" w:rsidR="005B0EDF" w:rsidRPr="009B64DC" w:rsidRDefault="005B0EDF" w:rsidP="00ED4B2F">
      <w:pPr>
        <w:spacing w:line="276" w:lineRule="auto"/>
        <w:ind w:right="426"/>
        <w:rPr>
          <w:bCs/>
          <w:sz w:val="22"/>
          <w:szCs w:val="22"/>
        </w:rPr>
      </w:pPr>
    </w:p>
    <w:p w14:paraId="3C59FEDE" w14:textId="38B6BAC3" w:rsidR="0064072D" w:rsidRPr="004B71C0" w:rsidRDefault="0064072D" w:rsidP="00064162">
      <w:pPr>
        <w:spacing w:line="276" w:lineRule="auto"/>
        <w:ind w:right="426"/>
        <w:jc w:val="both"/>
        <w:rPr>
          <w:b/>
        </w:rPr>
      </w:pPr>
      <w:r w:rsidRPr="004B71C0">
        <w:rPr>
          <w:b/>
        </w:rPr>
        <w:t>PUNTI 29, 30 e 31 DELLA DOMANDA</w:t>
      </w:r>
    </w:p>
    <w:p w14:paraId="296861F1" w14:textId="15CC3E66" w:rsidR="00CA58E2" w:rsidRPr="004B71C0" w:rsidRDefault="00064162" w:rsidP="00064162">
      <w:pPr>
        <w:spacing w:line="276" w:lineRule="auto"/>
        <w:ind w:right="426"/>
        <w:jc w:val="both"/>
        <w:rPr>
          <w:b/>
        </w:rPr>
      </w:pPr>
      <w:r w:rsidRPr="004B71C0">
        <w:rPr>
          <w:b/>
        </w:rPr>
        <w:t xml:space="preserve">Ai fini del passaggio di profilo o di area professionale </w:t>
      </w:r>
      <w:r w:rsidR="002911F2" w:rsidRPr="004B71C0">
        <w:rPr>
          <w:b/>
        </w:rPr>
        <w:t>(</w:t>
      </w:r>
      <w:r w:rsidR="006558A8" w:rsidRPr="004B71C0">
        <w:rPr>
          <w:b/>
        </w:rPr>
        <w:t>quest’ultima per gli assistenti tecnici)</w:t>
      </w:r>
      <w:r w:rsidR="00EC3E94" w:rsidRPr="004B71C0">
        <w:rPr>
          <w:b/>
        </w:rPr>
        <w:t>:</w:t>
      </w:r>
    </w:p>
    <w:p w14:paraId="5545763C" w14:textId="77777777" w:rsidR="004B3200" w:rsidRPr="009B64DC" w:rsidRDefault="004B3200" w:rsidP="00064162">
      <w:pPr>
        <w:spacing w:line="276" w:lineRule="auto"/>
        <w:ind w:left="142" w:right="426"/>
        <w:jc w:val="both"/>
        <w:rPr>
          <w:b/>
          <w:sz w:val="22"/>
          <w:szCs w:val="22"/>
        </w:rPr>
      </w:pPr>
    </w:p>
    <w:p w14:paraId="69B1EFB4" w14:textId="4FB46B22" w:rsidR="00EC3E94" w:rsidRPr="009B64DC" w:rsidRDefault="00064162" w:rsidP="00064162">
      <w:pPr>
        <w:spacing w:line="276" w:lineRule="auto"/>
        <w:ind w:right="426"/>
        <w:jc w:val="both"/>
        <w:rPr>
          <w:bCs/>
          <w:sz w:val="22"/>
          <w:szCs w:val="22"/>
        </w:rPr>
      </w:pPr>
      <w:r>
        <w:rPr>
          <w:bCs/>
          <w:sz w:val="22"/>
          <w:szCs w:val="22"/>
        </w:rPr>
        <w:t>I</w:t>
      </w:r>
      <w:r w:rsidR="00D51DC3" w:rsidRPr="009B64DC">
        <w:rPr>
          <w:bCs/>
          <w:sz w:val="22"/>
          <w:szCs w:val="22"/>
        </w:rPr>
        <w:t>l</w:t>
      </w:r>
      <w:r>
        <w:rPr>
          <w:bCs/>
          <w:sz w:val="22"/>
          <w:szCs w:val="22"/>
        </w:rPr>
        <w:t>/la</w:t>
      </w:r>
      <w:r w:rsidR="00D51DC3" w:rsidRPr="009B64DC">
        <w:rPr>
          <w:bCs/>
          <w:sz w:val="22"/>
          <w:szCs w:val="22"/>
        </w:rPr>
        <w:t xml:space="preserve"> </w:t>
      </w:r>
      <w:proofErr w:type="spellStart"/>
      <w:r w:rsidR="00D51DC3" w:rsidRPr="009B64DC">
        <w:rPr>
          <w:bCs/>
          <w:sz w:val="22"/>
          <w:szCs w:val="22"/>
        </w:rPr>
        <w:t>sottoscritt</w:t>
      </w:r>
      <w:proofErr w:type="spellEnd"/>
      <w:r>
        <w:rPr>
          <w:bCs/>
          <w:sz w:val="22"/>
          <w:szCs w:val="22"/>
        </w:rPr>
        <w:t>_</w:t>
      </w:r>
      <w:r w:rsidR="00D51DC3" w:rsidRPr="009B64DC">
        <w:rPr>
          <w:bCs/>
          <w:sz w:val="22"/>
          <w:szCs w:val="22"/>
        </w:rPr>
        <w:t xml:space="preserve"> dichiara </w:t>
      </w:r>
      <w:r w:rsidR="004B3200" w:rsidRPr="009B64DC">
        <w:rPr>
          <w:bCs/>
          <w:sz w:val="22"/>
          <w:szCs w:val="22"/>
        </w:rPr>
        <w:t>di essere in possesso de seguente titolo di studio:</w:t>
      </w:r>
    </w:p>
    <w:p w14:paraId="44751E35" w14:textId="49EDFA89" w:rsidR="004B3200" w:rsidRPr="009B64DC" w:rsidRDefault="004B3200" w:rsidP="00064162">
      <w:pPr>
        <w:spacing w:line="276" w:lineRule="auto"/>
        <w:ind w:right="426"/>
        <w:jc w:val="both"/>
        <w:rPr>
          <w:b/>
          <w:sz w:val="22"/>
          <w:szCs w:val="22"/>
        </w:rPr>
      </w:pPr>
      <w:r w:rsidRPr="009B64DC">
        <w:rPr>
          <w:b/>
          <w:sz w:val="22"/>
          <w:szCs w:val="22"/>
        </w:rPr>
        <w:t>______________________________________________________________________</w:t>
      </w:r>
      <w:r w:rsidR="00064162">
        <w:rPr>
          <w:b/>
          <w:sz w:val="22"/>
          <w:szCs w:val="22"/>
        </w:rPr>
        <w:t>_______________</w:t>
      </w:r>
    </w:p>
    <w:p w14:paraId="154D36FD" w14:textId="74715497" w:rsidR="00842946" w:rsidRPr="009B64DC" w:rsidRDefault="00842946" w:rsidP="00064162">
      <w:pPr>
        <w:spacing w:line="276" w:lineRule="auto"/>
        <w:ind w:right="426"/>
        <w:jc w:val="both"/>
        <w:rPr>
          <w:sz w:val="22"/>
          <w:szCs w:val="22"/>
        </w:rPr>
      </w:pPr>
      <w:r w:rsidRPr="009B64DC">
        <w:rPr>
          <w:sz w:val="22"/>
          <w:szCs w:val="22"/>
        </w:rPr>
        <w:t>Conseguito presso ______________________________________</w:t>
      </w:r>
      <w:r w:rsidR="00F24F8D" w:rsidRPr="009B64DC">
        <w:rPr>
          <w:sz w:val="22"/>
          <w:szCs w:val="22"/>
        </w:rPr>
        <w:t xml:space="preserve">________ data </w:t>
      </w:r>
      <w:r w:rsidRPr="009B64DC">
        <w:rPr>
          <w:sz w:val="22"/>
          <w:szCs w:val="22"/>
        </w:rPr>
        <w:t>_____</w:t>
      </w:r>
      <w:r w:rsidR="00064162">
        <w:rPr>
          <w:sz w:val="22"/>
          <w:szCs w:val="22"/>
        </w:rPr>
        <w:t>______</w:t>
      </w:r>
      <w:r w:rsidRPr="009B64DC">
        <w:rPr>
          <w:sz w:val="22"/>
          <w:szCs w:val="22"/>
        </w:rPr>
        <w:t>_________</w:t>
      </w:r>
    </w:p>
    <w:p w14:paraId="248236B7" w14:textId="77777777" w:rsidR="002C497B" w:rsidRPr="009B64DC" w:rsidRDefault="002C497B" w:rsidP="00ED4B2F">
      <w:pPr>
        <w:spacing w:line="276" w:lineRule="auto"/>
        <w:ind w:left="142" w:right="426"/>
        <w:rPr>
          <w:sz w:val="22"/>
          <w:szCs w:val="22"/>
        </w:rPr>
      </w:pPr>
    </w:p>
    <w:p w14:paraId="36A39BE1" w14:textId="77777777" w:rsidR="00423004" w:rsidRDefault="00423004" w:rsidP="00064162">
      <w:pPr>
        <w:spacing w:line="276" w:lineRule="auto"/>
        <w:ind w:right="426"/>
        <w:rPr>
          <w:b/>
          <w:sz w:val="22"/>
          <w:szCs w:val="22"/>
        </w:rPr>
      </w:pPr>
    </w:p>
    <w:p w14:paraId="55DBB159" w14:textId="4CE6359D" w:rsidR="00A46FA2" w:rsidRPr="009B64DC" w:rsidRDefault="009B0291" w:rsidP="00064162">
      <w:pPr>
        <w:spacing w:line="276" w:lineRule="auto"/>
        <w:ind w:right="426"/>
        <w:rPr>
          <w:b/>
          <w:sz w:val="22"/>
          <w:szCs w:val="22"/>
        </w:rPr>
      </w:pPr>
      <w:r w:rsidRPr="009B64DC">
        <w:rPr>
          <w:b/>
          <w:sz w:val="22"/>
          <w:szCs w:val="22"/>
        </w:rPr>
        <w:t xml:space="preserve">Luogo e </w:t>
      </w:r>
      <w:r w:rsidR="00A46FA2" w:rsidRPr="009B64DC">
        <w:rPr>
          <w:b/>
          <w:sz w:val="22"/>
          <w:szCs w:val="22"/>
        </w:rPr>
        <w:t>d</w:t>
      </w:r>
      <w:r w:rsidR="00CA58E2" w:rsidRPr="009B64DC">
        <w:rPr>
          <w:b/>
          <w:sz w:val="22"/>
          <w:szCs w:val="22"/>
        </w:rPr>
        <w:t>ata__________________</w:t>
      </w:r>
      <w:r w:rsidR="005A5068" w:rsidRPr="009B64DC">
        <w:rPr>
          <w:b/>
          <w:sz w:val="22"/>
          <w:szCs w:val="22"/>
        </w:rPr>
        <w:tab/>
      </w:r>
      <w:r w:rsidR="005A5068" w:rsidRPr="009B64DC">
        <w:rPr>
          <w:b/>
          <w:sz w:val="22"/>
          <w:szCs w:val="22"/>
        </w:rPr>
        <w:tab/>
      </w:r>
      <w:r w:rsidR="005A5068" w:rsidRPr="009B64DC">
        <w:rPr>
          <w:b/>
          <w:sz w:val="22"/>
          <w:szCs w:val="22"/>
        </w:rPr>
        <w:tab/>
      </w:r>
      <w:r w:rsidR="005A5068" w:rsidRPr="009B64DC">
        <w:rPr>
          <w:b/>
          <w:sz w:val="22"/>
          <w:szCs w:val="22"/>
        </w:rPr>
        <w:tab/>
      </w:r>
      <w:r w:rsidR="005A5068" w:rsidRPr="009B64DC">
        <w:rPr>
          <w:b/>
          <w:sz w:val="22"/>
          <w:szCs w:val="22"/>
        </w:rPr>
        <w:tab/>
      </w:r>
      <w:r w:rsidR="005A5068" w:rsidRPr="009B64DC">
        <w:rPr>
          <w:b/>
          <w:sz w:val="22"/>
          <w:szCs w:val="22"/>
        </w:rPr>
        <w:tab/>
      </w:r>
      <w:r w:rsidR="00842946" w:rsidRPr="009B64DC">
        <w:rPr>
          <w:b/>
          <w:sz w:val="22"/>
          <w:szCs w:val="22"/>
        </w:rPr>
        <w:t>Firma leggibile</w:t>
      </w:r>
    </w:p>
    <w:p w14:paraId="0CB9FFB0" w14:textId="201FDC22" w:rsidR="00CA58E2" w:rsidRPr="00ED4B2F" w:rsidRDefault="00CA58E2" w:rsidP="00064162">
      <w:pPr>
        <w:spacing w:line="276" w:lineRule="auto"/>
        <w:ind w:right="426"/>
        <w:rPr>
          <w:b/>
          <w:sz w:val="22"/>
          <w:szCs w:val="22"/>
        </w:rPr>
      </w:pPr>
      <w:r w:rsidRPr="00ED4B2F">
        <w:rPr>
          <w:b/>
          <w:sz w:val="22"/>
          <w:szCs w:val="22"/>
        </w:rPr>
        <w:tab/>
      </w:r>
      <w:r w:rsidRPr="00ED4B2F">
        <w:rPr>
          <w:b/>
          <w:sz w:val="22"/>
          <w:szCs w:val="22"/>
        </w:rPr>
        <w:tab/>
      </w:r>
      <w:r w:rsidRPr="00ED4B2F">
        <w:rPr>
          <w:b/>
          <w:sz w:val="22"/>
          <w:szCs w:val="22"/>
        </w:rPr>
        <w:tab/>
      </w:r>
      <w:r w:rsidRPr="00ED4B2F">
        <w:rPr>
          <w:b/>
          <w:sz w:val="22"/>
          <w:szCs w:val="22"/>
        </w:rPr>
        <w:tab/>
        <w:t xml:space="preserve">        </w:t>
      </w:r>
    </w:p>
    <w:sectPr w:rsidR="00CA58E2" w:rsidRPr="00ED4B2F" w:rsidSect="009C5B6C">
      <w:footerReference w:type="default" r:id="rId10"/>
      <w:pgSz w:w="11906" w:h="16838"/>
      <w:pgMar w:top="1417" w:right="92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A4D68" w14:textId="77777777" w:rsidR="00B901A0" w:rsidRDefault="00B901A0" w:rsidP="00127877">
      <w:r>
        <w:separator/>
      </w:r>
    </w:p>
  </w:endnote>
  <w:endnote w:type="continuationSeparator" w:id="0">
    <w:p w14:paraId="52478FB0" w14:textId="77777777" w:rsidR="00B901A0" w:rsidRDefault="00B901A0" w:rsidP="00127877">
      <w:r>
        <w:continuationSeparator/>
      </w:r>
    </w:p>
  </w:endnote>
  <w:endnote w:type="continuationNotice" w:id="1">
    <w:p w14:paraId="6C408D57" w14:textId="77777777" w:rsidR="00B901A0" w:rsidRDefault="00B90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085D" w14:textId="7F402333" w:rsidR="00D714FB" w:rsidRDefault="00691634">
    <w:pPr>
      <w:pStyle w:val="Pidipagina"/>
      <w:jc w:val="center"/>
      <w:rPr>
        <w:b/>
        <w:sz w:val="22"/>
        <w:szCs w:val="22"/>
      </w:rPr>
    </w:pPr>
    <w:r>
      <w:rPr>
        <w:b/>
        <w:sz w:val="22"/>
        <w:szCs w:val="22"/>
      </w:rPr>
      <w:t>__________________________________________________________________________</w:t>
    </w:r>
  </w:p>
  <w:p w14:paraId="6292EC7B" w14:textId="77777777" w:rsidR="004D72B0" w:rsidRPr="00691634" w:rsidRDefault="00D714FB">
    <w:pPr>
      <w:pStyle w:val="Pidipagina"/>
      <w:jc w:val="center"/>
      <w:rPr>
        <w:b/>
        <w:sz w:val="20"/>
        <w:szCs w:val="20"/>
      </w:rPr>
    </w:pPr>
    <w:r w:rsidRPr="00691634">
      <w:rPr>
        <w:b/>
        <w:sz w:val="20"/>
        <w:szCs w:val="20"/>
      </w:rPr>
      <w:t xml:space="preserve">DICHIARAZIONE E CERTIFICATI DEVONO ESSERE INVIATI </w:t>
    </w:r>
    <w:r w:rsidR="00D77697" w:rsidRPr="00691634">
      <w:rPr>
        <w:b/>
        <w:sz w:val="20"/>
        <w:szCs w:val="20"/>
      </w:rPr>
      <w:t xml:space="preserve"> </w:t>
    </w:r>
  </w:p>
  <w:p w14:paraId="7B5DFE3E" w14:textId="207278D9" w:rsidR="00127877" w:rsidRPr="00691634" w:rsidRDefault="00D77697">
    <w:pPr>
      <w:pStyle w:val="Pidipagina"/>
      <w:jc w:val="center"/>
      <w:rPr>
        <w:sz w:val="20"/>
        <w:szCs w:val="20"/>
      </w:rPr>
    </w:pPr>
    <w:r w:rsidRPr="00691634">
      <w:rPr>
        <w:b/>
        <w:sz w:val="20"/>
        <w:szCs w:val="20"/>
      </w:rPr>
      <w:t>ESCLUSIVAMENTE IN FORMATO PDF</w:t>
    </w:r>
  </w:p>
  <w:p w14:paraId="41D81AFF" w14:textId="77777777" w:rsidR="00127877" w:rsidRDefault="001278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E3775" w14:textId="77777777" w:rsidR="00B901A0" w:rsidRDefault="00B901A0" w:rsidP="00127877">
      <w:r>
        <w:separator/>
      </w:r>
    </w:p>
  </w:footnote>
  <w:footnote w:type="continuationSeparator" w:id="0">
    <w:p w14:paraId="4E2A9AF1" w14:textId="77777777" w:rsidR="00B901A0" w:rsidRDefault="00B901A0" w:rsidP="00127877">
      <w:r>
        <w:continuationSeparator/>
      </w:r>
    </w:p>
  </w:footnote>
  <w:footnote w:type="continuationNotice" w:id="1">
    <w:p w14:paraId="7CAFA0B3" w14:textId="77777777" w:rsidR="00B901A0" w:rsidRDefault="00B901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15:restartNumberingAfterBreak="0">
    <w:nsid w:val="00000002"/>
    <w:multiLevelType w:val="singleLevel"/>
    <w:tmpl w:val="69E4CC40"/>
    <w:name w:val="WW8Num2"/>
    <w:lvl w:ilvl="0">
      <w:start w:val="1"/>
      <w:numFmt w:val="decimal"/>
      <w:lvlText w:val="%1)"/>
      <w:lvlJc w:val="left"/>
      <w:pPr>
        <w:tabs>
          <w:tab w:val="num" w:pos="705"/>
        </w:tabs>
        <w:ind w:left="705" w:hanging="360"/>
      </w:pPr>
      <w:rPr>
        <w:rFonts w:cs="Times New Roman"/>
        <w:b w:val="0"/>
      </w:rPr>
    </w:lvl>
  </w:abstractNum>
  <w:abstractNum w:abstractNumId="2" w15:restartNumberingAfterBreak="0">
    <w:nsid w:val="00000003"/>
    <w:multiLevelType w:val="singleLevel"/>
    <w:tmpl w:val="00000003"/>
    <w:name w:val="WW8Num3"/>
    <w:lvl w:ilvl="0">
      <w:start w:val="3"/>
      <w:numFmt w:val="decimal"/>
      <w:lvlText w:val="%1)"/>
      <w:lvlJc w:val="left"/>
      <w:pPr>
        <w:tabs>
          <w:tab w:val="num" w:pos="502"/>
        </w:tabs>
        <w:ind w:left="502" w:hanging="360"/>
      </w:pPr>
      <w:rPr>
        <w:rFonts w:cs="Times New Roman"/>
      </w:rPr>
    </w:lvl>
  </w:abstractNum>
  <w:abstractNum w:abstractNumId="3" w15:restartNumberingAfterBreak="0">
    <w:nsid w:val="00000004"/>
    <w:multiLevelType w:val="singleLevel"/>
    <w:tmpl w:val="00000004"/>
    <w:name w:val="WW8Num4"/>
    <w:lvl w:ilvl="0">
      <w:numFmt w:val="bullet"/>
      <w:lvlText w:val="q"/>
      <w:lvlJc w:val="left"/>
      <w:pPr>
        <w:tabs>
          <w:tab w:val="num" w:pos="360"/>
        </w:tabs>
        <w:ind w:left="360" w:hanging="360"/>
      </w:pPr>
      <w:rPr>
        <w:rFonts w:ascii="Wingdings" w:hAnsi="Wingdings"/>
        <w:sz w:val="16"/>
      </w:rPr>
    </w:lvl>
  </w:abstractNum>
  <w:abstractNum w:abstractNumId="4" w15:restartNumberingAfterBreak="0">
    <w:nsid w:val="00000005"/>
    <w:multiLevelType w:val="singleLevel"/>
    <w:tmpl w:val="93F0DCD0"/>
    <w:lvl w:ilvl="0">
      <w:start w:val="1"/>
      <w:numFmt w:val="bullet"/>
      <w:lvlText w:val=""/>
      <w:lvlJc w:val="left"/>
      <w:pPr>
        <w:ind w:left="360" w:hanging="360"/>
      </w:pPr>
      <w:rPr>
        <w:rFonts w:ascii="Symbol" w:hAnsi="Symbol" w:hint="default"/>
        <w:sz w:val="28"/>
        <w:szCs w:val="28"/>
      </w:rPr>
    </w:lvl>
  </w:abstractNum>
  <w:abstractNum w:abstractNumId="5" w15:restartNumberingAfterBreak="0">
    <w:nsid w:val="00000008"/>
    <w:multiLevelType w:val="multilevel"/>
    <w:tmpl w:val="00000008"/>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6" w15:restartNumberingAfterBreak="0">
    <w:nsid w:val="00515AC9"/>
    <w:multiLevelType w:val="hybridMultilevel"/>
    <w:tmpl w:val="D21C2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1AD6CDE"/>
    <w:multiLevelType w:val="hybridMultilevel"/>
    <w:tmpl w:val="ABBCFB64"/>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4CB0143"/>
    <w:multiLevelType w:val="hybridMultilevel"/>
    <w:tmpl w:val="141E1F04"/>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9" w15:restartNumberingAfterBreak="0">
    <w:nsid w:val="064E0164"/>
    <w:multiLevelType w:val="hybridMultilevel"/>
    <w:tmpl w:val="87D8031E"/>
    <w:lvl w:ilvl="0" w:tplc="D026BBF6">
      <w:start w:val="1"/>
      <w:numFmt w:val="bullet"/>
      <w:lvlText w:val=""/>
      <w:lvlJc w:val="left"/>
      <w:pPr>
        <w:ind w:left="360" w:hanging="360"/>
      </w:pPr>
      <w:rPr>
        <w:rFonts w:ascii="Symbol" w:hAnsi="Symbol" w:hint="default"/>
        <w:sz w:val="32"/>
        <w:szCs w:val="3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7A85963"/>
    <w:multiLevelType w:val="hybridMultilevel"/>
    <w:tmpl w:val="E924BDBE"/>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8025AB2"/>
    <w:multiLevelType w:val="hybridMultilevel"/>
    <w:tmpl w:val="78CE026A"/>
    <w:lvl w:ilvl="0" w:tplc="04100007">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8FF5421"/>
    <w:multiLevelType w:val="hybridMultilevel"/>
    <w:tmpl w:val="3D0414BC"/>
    <w:lvl w:ilvl="0" w:tplc="51746460">
      <w:start w:val="1"/>
      <w:numFmt w:val="decimal"/>
      <w:lvlText w:val="%1)"/>
      <w:lvlJc w:val="left"/>
      <w:pPr>
        <w:ind w:left="408" w:hanging="360"/>
      </w:pPr>
      <w:rPr>
        <w:rFonts w:hint="default"/>
      </w:rPr>
    </w:lvl>
    <w:lvl w:ilvl="1" w:tplc="04100019" w:tentative="1">
      <w:start w:val="1"/>
      <w:numFmt w:val="lowerLetter"/>
      <w:lvlText w:val="%2."/>
      <w:lvlJc w:val="left"/>
      <w:pPr>
        <w:ind w:left="1128" w:hanging="360"/>
      </w:pPr>
    </w:lvl>
    <w:lvl w:ilvl="2" w:tplc="0410001B" w:tentative="1">
      <w:start w:val="1"/>
      <w:numFmt w:val="lowerRoman"/>
      <w:lvlText w:val="%3."/>
      <w:lvlJc w:val="right"/>
      <w:pPr>
        <w:ind w:left="1848" w:hanging="180"/>
      </w:pPr>
    </w:lvl>
    <w:lvl w:ilvl="3" w:tplc="0410000F" w:tentative="1">
      <w:start w:val="1"/>
      <w:numFmt w:val="decimal"/>
      <w:lvlText w:val="%4."/>
      <w:lvlJc w:val="left"/>
      <w:pPr>
        <w:ind w:left="2568" w:hanging="360"/>
      </w:pPr>
    </w:lvl>
    <w:lvl w:ilvl="4" w:tplc="04100019" w:tentative="1">
      <w:start w:val="1"/>
      <w:numFmt w:val="lowerLetter"/>
      <w:lvlText w:val="%5."/>
      <w:lvlJc w:val="left"/>
      <w:pPr>
        <w:ind w:left="3288" w:hanging="360"/>
      </w:pPr>
    </w:lvl>
    <w:lvl w:ilvl="5" w:tplc="0410001B" w:tentative="1">
      <w:start w:val="1"/>
      <w:numFmt w:val="lowerRoman"/>
      <w:lvlText w:val="%6."/>
      <w:lvlJc w:val="right"/>
      <w:pPr>
        <w:ind w:left="4008" w:hanging="180"/>
      </w:pPr>
    </w:lvl>
    <w:lvl w:ilvl="6" w:tplc="0410000F" w:tentative="1">
      <w:start w:val="1"/>
      <w:numFmt w:val="decimal"/>
      <w:lvlText w:val="%7."/>
      <w:lvlJc w:val="left"/>
      <w:pPr>
        <w:ind w:left="4728" w:hanging="360"/>
      </w:pPr>
    </w:lvl>
    <w:lvl w:ilvl="7" w:tplc="04100019" w:tentative="1">
      <w:start w:val="1"/>
      <w:numFmt w:val="lowerLetter"/>
      <w:lvlText w:val="%8."/>
      <w:lvlJc w:val="left"/>
      <w:pPr>
        <w:ind w:left="5448" w:hanging="360"/>
      </w:pPr>
    </w:lvl>
    <w:lvl w:ilvl="8" w:tplc="0410001B" w:tentative="1">
      <w:start w:val="1"/>
      <w:numFmt w:val="lowerRoman"/>
      <w:lvlText w:val="%9."/>
      <w:lvlJc w:val="right"/>
      <w:pPr>
        <w:ind w:left="6168" w:hanging="180"/>
      </w:pPr>
    </w:lvl>
  </w:abstractNum>
  <w:abstractNum w:abstractNumId="13" w15:restartNumberingAfterBreak="0">
    <w:nsid w:val="0E0173B5"/>
    <w:multiLevelType w:val="hybridMultilevel"/>
    <w:tmpl w:val="37AAC4A0"/>
    <w:lvl w:ilvl="0" w:tplc="B6B83776">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F167588"/>
    <w:multiLevelType w:val="hybridMultilevel"/>
    <w:tmpl w:val="61160AB0"/>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1FF277E"/>
    <w:multiLevelType w:val="hybridMultilevel"/>
    <w:tmpl w:val="D7100BCA"/>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3D63EDE"/>
    <w:multiLevelType w:val="hybridMultilevel"/>
    <w:tmpl w:val="242E63C4"/>
    <w:name w:val="WW8Num42"/>
    <w:lvl w:ilvl="0" w:tplc="00000004">
      <w:numFmt w:val="bullet"/>
      <w:lvlText w:val="q"/>
      <w:lvlJc w:val="left"/>
      <w:pPr>
        <w:tabs>
          <w:tab w:val="num" w:pos="540"/>
        </w:tabs>
        <w:ind w:left="540" w:hanging="360"/>
      </w:pPr>
      <w:rPr>
        <w:rFonts w:ascii="Wingdings" w:hAnsi="Wingdings"/>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3D0137"/>
    <w:multiLevelType w:val="hybridMultilevel"/>
    <w:tmpl w:val="00E6D51E"/>
    <w:lvl w:ilvl="0" w:tplc="FFFFFFFF">
      <w:start w:val="1"/>
      <w:numFmt w:val="bullet"/>
      <w:lvlText w:val=""/>
      <w:lvlJc w:val="left"/>
      <w:pPr>
        <w:ind w:left="360" w:hanging="360"/>
      </w:pPr>
      <w:rPr>
        <w:rFonts w:ascii="Symbol" w:hAnsi="Symbol" w:hint="default"/>
        <w:sz w:val="32"/>
        <w:szCs w:val="40"/>
      </w:rPr>
    </w:lvl>
    <w:lvl w:ilvl="1" w:tplc="5E9C1FFE">
      <w:start w:val="1"/>
      <w:numFmt w:val="bullet"/>
      <w:lvlText w:val=""/>
      <w:lvlJc w:val="left"/>
      <w:pPr>
        <w:ind w:left="72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1B9B3E6B"/>
    <w:multiLevelType w:val="hybridMultilevel"/>
    <w:tmpl w:val="82D0D0B4"/>
    <w:lvl w:ilvl="0" w:tplc="04100003">
      <w:start w:val="1"/>
      <w:numFmt w:val="bullet"/>
      <w:pStyle w:val="Titolo1"/>
      <w:lvlText w:val="o"/>
      <w:lvlJc w:val="left"/>
      <w:pPr>
        <w:tabs>
          <w:tab w:val="num" w:pos="540"/>
        </w:tabs>
        <w:ind w:left="540" w:hanging="360"/>
      </w:pPr>
      <w:rPr>
        <w:rFonts w:ascii="Courier New" w:hAnsi="Courier New" w:hint="default"/>
      </w:rPr>
    </w:lvl>
    <w:lvl w:ilvl="1" w:tplc="04100003">
      <w:start w:val="1"/>
      <w:numFmt w:val="bullet"/>
      <w:pStyle w:val="Titolo2"/>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1560FC"/>
    <w:multiLevelType w:val="hybridMultilevel"/>
    <w:tmpl w:val="E0328ED4"/>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5060B6E"/>
    <w:multiLevelType w:val="hybridMultilevel"/>
    <w:tmpl w:val="D248D530"/>
    <w:lvl w:ilvl="0" w:tplc="0E7CEDC6">
      <w:start w:val="11"/>
      <w:numFmt w:val="decimal"/>
      <w:lvlText w:val="%1)"/>
      <w:lvlJc w:val="left"/>
      <w:pPr>
        <w:tabs>
          <w:tab w:val="num" w:pos="600"/>
        </w:tabs>
        <w:ind w:left="600" w:hanging="360"/>
      </w:pPr>
      <w:rPr>
        <w:rFonts w:cs="Times New Roman" w:hint="default"/>
        <w:b w:val="0"/>
      </w:rPr>
    </w:lvl>
    <w:lvl w:ilvl="1" w:tplc="04100019" w:tentative="1">
      <w:start w:val="1"/>
      <w:numFmt w:val="lowerLetter"/>
      <w:lvlText w:val="%2."/>
      <w:lvlJc w:val="left"/>
      <w:pPr>
        <w:tabs>
          <w:tab w:val="num" w:pos="1320"/>
        </w:tabs>
        <w:ind w:left="1320" w:hanging="360"/>
      </w:pPr>
      <w:rPr>
        <w:rFonts w:cs="Times New Roman"/>
      </w:rPr>
    </w:lvl>
    <w:lvl w:ilvl="2" w:tplc="0410001B" w:tentative="1">
      <w:start w:val="1"/>
      <w:numFmt w:val="lowerRoman"/>
      <w:lvlText w:val="%3."/>
      <w:lvlJc w:val="right"/>
      <w:pPr>
        <w:tabs>
          <w:tab w:val="num" w:pos="2040"/>
        </w:tabs>
        <w:ind w:left="2040" w:hanging="180"/>
      </w:pPr>
      <w:rPr>
        <w:rFonts w:cs="Times New Roman"/>
      </w:rPr>
    </w:lvl>
    <w:lvl w:ilvl="3" w:tplc="0410000F" w:tentative="1">
      <w:start w:val="1"/>
      <w:numFmt w:val="decimal"/>
      <w:lvlText w:val="%4."/>
      <w:lvlJc w:val="left"/>
      <w:pPr>
        <w:tabs>
          <w:tab w:val="num" w:pos="2760"/>
        </w:tabs>
        <w:ind w:left="2760" w:hanging="360"/>
      </w:pPr>
      <w:rPr>
        <w:rFonts w:cs="Times New Roman"/>
      </w:rPr>
    </w:lvl>
    <w:lvl w:ilvl="4" w:tplc="04100019" w:tentative="1">
      <w:start w:val="1"/>
      <w:numFmt w:val="lowerLetter"/>
      <w:lvlText w:val="%5."/>
      <w:lvlJc w:val="left"/>
      <w:pPr>
        <w:tabs>
          <w:tab w:val="num" w:pos="3480"/>
        </w:tabs>
        <w:ind w:left="3480" w:hanging="360"/>
      </w:pPr>
      <w:rPr>
        <w:rFonts w:cs="Times New Roman"/>
      </w:rPr>
    </w:lvl>
    <w:lvl w:ilvl="5" w:tplc="0410001B" w:tentative="1">
      <w:start w:val="1"/>
      <w:numFmt w:val="lowerRoman"/>
      <w:lvlText w:val="%6."/>
      <w:lvlJc w:val="right"/>
      <w:pPr>
        <w:tabs>
          <w:tab w:val="num" w:pos="4200"/>
        </w:tabs>
        <w:ind w:left="4200" w:hanging="180"/>
      </w:pPr>
      <w:rPr>
        <w:rFonts w:cs="Times New Roman"/>
      </w:rPr>
    </w:lvl>
    <w:lvl w:ilvl="6" w:tplc="0410000F" w:tentative="1">
      <w:start w:val="1"/>
      <w:numFmt w:val="decimal"/>
      <w:lvlText w:val="%7."/>
      <w:lvlJc w:val="left"/>
      <w:pPr>
        <w:tabs>
          <w:tab w:val="num" w:pos="4920"/>
        </w:tabs>
        <w:ind w:left="4920" w:hanging="360"/>
      </w:pPr>
      <w:rPr>
        <w:rFonts w:cs="Times New Roman"/>
      </w:rPr>
    </w:lvl>
    <w:lvl w:ilvl="7" w:tplc="04100019" w:tentative="1">
      <w:start w:val="1"/>
      <w:numFmt w:val="lowerLetter"/>
      <w:lvlText w:val="%8."/>
      <w:lvlJc w:val="left"/>
      <w:pPr>
        <w:tabs>
          <w:tab w:val="num" w:pos="5640"/>
        </w:tabs>
        <w:ind w:left="5640" w:hanging="360"/>
      </w:pPr>
      <w:rPr>
        <w:rFonts w:cs="Times New Roman"/>
      </w:rPr>
    </w:lvl>
    <w:lvl w:ilvl="8" w:tplc="0410001B" w:tentative="1">
      <w:start w:val="1"/>
      <w:numFmt w:val="lowerRoman"/>
      <w:lvlText w:val="%9."/>
      <w:lvlJc w:val="right"/>
      <w:pPr>
        <w:tabs>
          <w:tab w:val="num" w:pos="6360"/>
        </w:tabs>
        <w:ind w:left="6360" w:hanging="180"/>
      </w:pPr>
      <w:rPr>
        <w:rFonts w:cs="Times New Roman"/>
      </w:rPr>
    </w:lvl>
  </w:abstractNum>
  <w:abstractNum w:abstractNumId="21" w15:restartNumberingAfterBreak="0">
    <w:nsid w:val="35425C4C"/>
    <w:multiLevelType w:val="hybridMultilevel"/>
    <w:tmpl w:val="4BD4593C"/>
    <w:lvl w:ilvl="0" w:tplc="E3ACC4A0">
      <w:start w:val="1"/>
      <w:numFmt w:val="bullet"/>
      <w:lvlText w:val=""/>
      <w:lvlJc w:val="left"/>
      <w:pPr>
        <w:ind w:left="644"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1A7B0C"/>
    <w:multiLevelType w:val="multilevel"/>
    <w:tmpl w:val="D248D530"/>
    <w:lvl w:ilvl="0">
      <w:start w:val="11"/>
      <w:numFmt w:val="decimal"/>
      <w:lvlText w:val="%1)"/>
      <w:lvlJc w:val="left"/>
      <w:pPr>
        <w:tabs>
          <w:tab w:val="num" w:pos="600"/>
        </w:tabs>
        <w:ind w:left="600" w:hanging="360"/>
      </w:pPr>
      <w:rPr>
        <w:rFonts w:cs="Times New Roman" w:hint="default"/>
        <w:b w:val="0"/>
      </w:rPr>
    </w:lvl>
    <w:lvl w:ilvl="1">
      <w:start w:val="1"/>
      <w:numFmt w:val="lowerLetter"/>
      <w:lvlText w:val="%2."/>
      <w:lvlJc w:val="left"/>
      <w:pPr>
        <w:tabs>
          <w:tab w:val="num" w:pos="1320"/>
        </w:tabs>
        <w:ind w:left="1320" w:hanging="360"/>
      </w:pPr>
      <w:rPr>
        <w:rFonts w:cs="Times New Roman"/>
      </w:rPr>
    </w:lvl>
    <w:lvl w:ilvl="2">
      <w:start w:val="1"/>
      <w:numFmt w:val="lowerRoman"/>
      <w:lvlText w:val="%3."/>
      <w:lvlJc w:val="right"/>
      <w:pPr>
        <w:tabs>
          <w:tab w:val="num" w:pos="2040"/>
        </w:tabs>
        <w:ind w:left="2040" w:hanging="180"/>
      </w:pPr>
      <w:rPr>
        <w:rFonts w:cs="Times New Roman"/>
      </w:rPr>
    </w:lvl>
    <w:lvl w:ilvl="3">
      <w:start w:val="1"/>
      <w:numFmt w:val="decimal"/>
      <w:lvlText w:val="%4."/>
      <w:lvlJc w:val="left"/>
      <w:pPr>
        <w:tabs>
          <w:tab w:val="num" w:pos="2760"/>
        </w:tabs>
        <w:ind w:left="2760" w:hanging="360"/>
      </w:pPr>
      <w:rPr>
        <w:rFonts w:cs="Times New Roman"/>
      </w:rPr>
    </w:lvl>
    <w:lvl w:ilvl="4">
      <w:start w:val="1"/>
      <w:numFmt w:val="lowerLetter"/>
      <w:lvlText w:val="%5."/>
      <w:lvlJc w:val="left"/>
      <w:pPr>
        <w:tabs>
          <w:tab w:val="num" w:pos="3480"/>
        </w:tabs>
        <w:ind w:left="3480" w:hanging="360"/>
      </w:pPr>
      <w:rPr>
        <w:rFonts w:cs="Times New Roman"/>
      </w:rPr>
    </w:lvl>
    <w:lvl w:ilvl="5">
      <w:start w:val="1"/>
      <w:numFmt w:val="lowerRoman"/>
      <w:lvlText w:val="%6."/>
      <w:lvlJc w:val="right"/>
      <w:pPr>
        <w:tabs>
          <w:tab w:val="num" w:pos="4200"/>
        </w:tabs>
        <w:ind w:left="4200" w:hanging="180"/>
      </w:pPr>
      <w:rPr>
        <w:rFonts w:cs="Times New Roman"/>
      </w:rPr>
    </w:lvl>
    <w:lvl w:ilvl="6">
      <w:start w:val="1"/>
      <w:numFmt w:val="decimal"/>
      <w:lvlText w:val="%7."/>
      <w:lvlJc w:val="left"/>
      <w:pPr>
        <w:tabs>
          <w:tab w:val="num" w:pos="4920"/>
        </w:tabs>
        <w:ind w:left="4920" w:hanging="360"/>
      </w:pPr>
      <w:rPr>
        <w:rFonts w:cs="Times New Roman"/>
      </w:rPr>
    </w:lvl>
    <w:lvl w:ilvl="7">
      <w:start w:val="1"/>
      <w:numFmt w:val="lowerLetter"/>
      <w:lvlText w:val="%8."/>
      <w:lvlJc w:val="left"/>
      <w:pPr>
        <w:tabs>
          <w:tab w:val="num" w:pos="5640"/>
        </w:tabs>
        <w:ind w:left="5640" w:hanging="360"/>
      </w:pPr>
      <w:rPr>
        <w:rFonts w:cs="Times New Roman"/>
      </w:rPr>
    </w:lvl>
    <w:lvl w:ilvl="8">
      <w:start w:val="1"/>
      <w:numFmt w:val="lowerRoman"/>
      <w:lvlText w:val="%9."/>
      <w:lvlJc w:val="right"/>
      <w:pPr>
        <w:tabs>
          <w:tab w:val="num" w:pos="6360"/>
        </w:tabs>
        <w:ind w:left="6360" w:hanging="180"/>
      </w:pPr>
      <w:rPr>
        <w:rFonts w:cs="Times New Roman"/>
      </w:rPr>
    </w:lvl>
  </w:abstractNum>
  <w:abstractNum w:abstractNumId="23" w15:restartNumberingAfterBreak="0">
    <w:nsid w:val="411E4FDB"/>
    <w:multiLevelType w:val="hybridMultilevel"/>
    <w:tmpl w:val="B19AFA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456F86"/>
    <w:multiLevelType w:val="hybridMultilevel"/>
    <w:tmpl w:val="F2F8B476"/>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15159E"/>
    <w:multiLevelType w:val="hybridMultilevel"/>
    <w:tmpl w:val="02442658"/>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837CE5"/>
    <w:multiLevelType w:val="hybridMultilevel"/>
    <w:tmpl w:val="872ACD94"/>
    <w:lvl w:ilvl="0" w:tplc="00000004">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9A84A31"/>
    <w:multiLevelType w:val="hybridMultilevel"/>
    <w:tmpl w:val="09E2747C"/>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9E03B96"/>
    <w:multiLevelType w:val="hybridMultilevel"/>
    <w:tmpl w:val="A432A7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06A1A83"/>
    <w:multiLevelType w:val="hybridMultilevel"/>
    <w:tmpl w:val="A58EE60E"/>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CA6182"/>
    <w:multiLevelType w:val="hybridMultilevel"/>
    <w:tmpl w:val="0E0C2488"/>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3527D24"/>
    <w:multiLevelType w:val="hybridMultilevel"/>
    <w:tmpl w:val="4C0E08F2"/>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3CF5811"/>
    <w:multiLevelType w:val="hybridMultilevel"/>
    <w:tmpl w:val="33801E26"/>
    <w:lvl w:ilvl="0" w:tplc="89DA0B1A">
      <w:start w:val="13"/>
      <w:numFmt w:val="decimal"/>
      <w:lvlText w:val="%1)"/>
      <w:lvlJc w:val="left"/>
      <w:pPr>
        <w:tabs>
          <w:tab w:val="num" w:pos="600"/>
        </w:tabs>
        <w:ind w:left="600" w:hanging="360"/>
      </w:pPr>
      <w:rPr>
        <w:rFonts w:cs="Times New Roman" w:hint="default"/>
      </w:rPr>
    </w:lvl>
    <w:lvl w:ilvl="1" w:tplc="04100019" w:tentative="1">
      <w:start w:val="1"/>
      <w:numFmt w:val="lowerLetter"/>
      <w:lvlText w:val="%2."/>
      <w:lvlJc w:val="left"/>
      <w:pPr>
        <w:tabs>
          <w:tab w:val="num" w:pos="1320"/>
        </w:tabs>
        <w:ind w:left="1320" w:hanging="360"/>
      </w:pPr>
      <w:rPr>
        <w:rFonts w:cs="Times New Roman"/>
      </w:rPr>
    </w:lvl>
    <w:lvl w:ilvl="2" w:tplc="0410001B" w:tentative="1">
      <w:start w:val="1"/>
      <w:numFmt w:val="lowerRoman"/>
      <w:lvlText w:val="%3."/>
      <w:lvlJc w:val="right"/>
      <w:pPr>
        <w:tabs>
          <w:tab w:val="num" w:pos="2040"/>
        </w:tabs>
        <w:ind w:left="2040" w:hanging="180"/>
      </w:pPr>
      <w:rPr>
        <w:rFonts w:cs="Times New Roman"/>
      </w:rPr>
    </w:lvl>
    <w:lvl w:ilvl="3" w:tplc="0410000F" w:tentative="1">
      <w:start w:val="1"/>
      <w:numFmt w:val="decimal"/>
      <w:lvlText w:val="%4."/>
      <w:lvlJc w:val="left"/>
      <w:pPr>
        <w:tabs>
          <w:tab w:val="num" w:pos="2760"/>
        </w:tabs>
        <w:ind w:left="2760" w:hanging="360"/>
      </w:pPr>
      <w:rPr>
        <w:rFonts w:cs="Times New Roman"/>
      </w:rPr>
    </w:lvl>
    <w:lvl w:ilvl="4" w:tplc="04100019" w:tentative="1">
      <w:start w:val="1"/>
      <w:numFmt w:val="lowerLetter"/>
      <w:lvlText w:val="%5."/>
      <w:lvlJc w:val="left"/>
      <w:pPr>
        <w:tabs>
          <w:tab w:val="num" w:pos="3480"/>
        </w:tabs>
        <w:ind w:left="3480" w:hanging="360"/>
      </w:pPr>
      <w:rPr>
        <w:rFonts w:cs="Times New Roman"/>
      </w:rPr>
    </w:lvl>
    <w:lvl w:ilvl="5" w:tplc="0410001B" w:tentative="1">
      <w:start w:val="1"/>
      <w:numFmt w:val="lowerRoman"/>
      <w:lvlText w:val="%6."/>
      <w:lvlJc w:val="right"/>
      <w:pPr>
        <w:tabs>
          <w:tab w:val="num" w:pos="4200"/>
        </w:tabs>
        <w:ind w:left="4200" w:hanging="180"/>
      </w:pPr>
      <w:rPr>
        <w:rFonts w:cs="Times New Roman"/>
      </w:rPr>
    </w:lvl>
    <w:lvl w:ilvl="6" w:tplc="0410000F" w:tentative="1">
      <w:start w:val="1"/>
      <w:numFmt w:val="decimal"/>
      <w:lvlText w:val="%7."/>
      <w:lvlJc w:val="left"/>
      <w:pPr>
        <w:tabs>
          <w:tab w:val="num" w:pos="4920"/>
        </w:tabs>
        <w:ind w:left="4920" w:hanging="360"/>
      </w:pPr>
      <w:rPr>
        <w:rFonts w:cs="Times New Roman"/>
      </w:rPr>
    </w:lvl>
    <w:lvl w:ilvl="7" w:tplc="04100019" w:tentative="1">
      <w:start w:val="1"/>
      <w:numFmt w:val="lowerLetter"/>
      <w:lvlText w:val="%8."/>
      <w:lvlJc w:val="left"/>
      <w:pPr>
        <w:tabs>
          <w:tab w:val="num" w:pos="5640"/>
        </w:tabs>
        <w:ind w:left="5640" w:hanging="360"/>
      </w:pPr>
      <w:rPr>
        <w:rFonts w:cs="Times New Roman"/>
      </w:rPr>
    </w:lvl>
    <w:lvl w:ilvl="8" w:tplc="0410001B" w:tentative="1">
      <w:start w:val="1"/>
      <w:numFmt w:val="lowerRoman"/>
      <w:lvlText w:val="%9."/>
      <w:lvlJc w:val="right"/>
      <w:pPr>
        <w:tabs>
          <w:tab w:val="num" w:pos="6360"/>
        </w:tabs>
        <w:ind w:left="6360" w:hanging="180"/>
      </w:pPr>
      <w:rPr>
        <w:rFonts w:cs="Times New Roman"/>
      </w:rPr>
    </w:lvl>
  </w:abstractNum>
  <w:abstractNum w:abstractNumId="33" w15:restartNumberingAfterBreak="0">
    <w:nsid w:val="674A4329"/>
    <w:multiLevelType w:val="hybridMultilevel"/>
    <w:tmpl w:val="10EA2384"/>
    <w:lvl w:ilvl="0" w:tplc="2F4E4A3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806ACB"/>
    <w:multiLevelType w:val="hybridMultilevel"/>
    <w:tmpl w:val="78DAA8C8"/>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1A5103"/>
    <w:multiLevelType w:val="hybridMultilevel"/>
    <w:tmpl w:val="CA1E9958"/>
    <w:lvl w:ilvl="0" w:tplc="8144B5AA">
      <w:start w:val="14"/>
      <w:numFmt w:val="decimal"/>
      <w:lvlText w:val="%1)"/>
      <w:lvlJc w:val="left"/>
      <w:pPr>
        <w:tabs>
          <w:tab w:val="num" w:pos="540"/>
        </w:tabs>
        <w:ind w:left="540" w:hanging="360"/>
      </w:pPr>
      <w:rPr>
        <w:rFonts w:cs="Times New Roman" w:hint="default"/>
      </w:rPr>
    </w:lvl>
    <w:lvl w:ilvl="1" w:tplc="04100019" w:tentative="1">
      <w:start w:val="1"/>
      <w:numFmt w:val="lowerLetter"/>
      <w:lvlText w:val="%2."/>
      <w:lvlJc w:val="left"/>
      <w:pPr>
        <w:tabs>
          <w:tab w:val="num" w:pos="1365"/>
        </w:tabs>
        <w:ind w:left="1365" w:hanging="360"/>
      </w:pPr>
      <w:rPr>
        <w:rFonts w:cs="Times New Roman"/>
      </w:rPr>
    </w:lvl>
    <w:lvl w:ilvl="2" w:tplc="0410001B" w:tentative="1">
      <w:start w:val="1"/>
      <w:numFmt w:val="lowerRoman"/>
      <w:lvlText w:val="%3."/>
      <w:lvlJc w:val="right"/>
      <w:pPr>
        <w:tabs>
          <w:tab w:val="num" w:pos="2085"/>
        </w:tabs>
        <w:ind w:left="2085" w:hanging="180"/>
      </w:pPr>
      <w:rPr>
        <w:rFonts w:cs="Times New Roman"/>
      </w:rPr>
    </w:lvl>
    <w:lvl w:ilvl="3" w:tplc="0410000F" w:tentative="1">
      <w:start w:val="1"/>
      <w:numFmt w:val="decimal"/>
      <w:lvlText w:val="%4."/>
      <w:lvlJc w:val="left"/>
      <w:pPr>
        <w:tabs>
          <w:tab w:val="num" w:pos="2805"/>
        </w:tabs>
        <w:ind w:left="2805" w:hanging="360"/>
      </w:pPr>
      <w:rPr>
        <w:rFonts w:cs="Times New Roman"/>
      </w:rPr>
    </w:lvl>
    <w:lvl w:ilvl="4" w:tplc="04100019" w:tentative="1">
      <w:start w:val="1"/>
      <w:numFmt w:val="lowerLetter"/>
      <w:lvlText w:val="%5."/>
      <w:lvlJc w:val="left"/>
      <w:pPr>
        <w:tabs>
          <w:tab w:val="num" w:pos="3525"/>
        </w:tabs>
        <w:ind w:left="3525" w:hanging="360"/>
      </w:pPr>
      <w:rPr>
        <w:rFonts w:cs="Times New Roman"/>
      </w:rPr>
    </w:lvl>
    <w:lvl w:ilvl="5" w:tplc="0410001B" w:tentative="1">
      <w:start w:val="1"/>
      <w:numFmt w:val="lowerRoman"/>
      <w:lvlText w:val="%6."/>
      <w:lvlJc w:val="right"/>
      <w:pPr>
        <w:tabs>
          <w:tab w:val="num" w:pos="4245"/>
        </w:tabs>
        <w:ind w:left="4245" w:hanging="180"/>
      </w:pPr>
      <w:rPr>
        <w:rFonts w:cs="Times New Roman"/>
      </w:rPr>
    </w:lvl>
    <w:lvl w:ilvl="6" w:tplc="0410000F" w:tentative="1">
      <w:start w:val="1"/>
      <w:numFmt w:val="decimal"/>
      <w:lvlText w:val="%7."/>
      <w:lvlJc w:val="left"/>
      <w:pPr>
        <w:tabs>
          <w:tab w:val="num" w:pos="4965"/>
        </w:tabs>
        <w:ind w:left="4965" w:hanging="360"/>
      </w:pPr>
      <w:rPr>
        <w:rFonts w:cs="Times New Roman"/>
      </w:rPr>
    </w:lvl>
    <w:lvl w:ilvl="7" w:tplc="04100019" w:tentative="1">
      <w:start w:val="1"/>
      <w:numFmt w:val="lowerLetter"/>
      <w:lvlText w:val="%8."/>
      <w:lvlJc w:val="left"/>
      <w:pPr>
        <w:tabs>
          <w:tab w:val="num" w:pos="5685"/>
        </w:tabs>
        <w:ind w:left="5685" w:hanging="360"/>
      </w:pPr>
      <w:rPr>
        <w:rFonts w:cs="Times New Roman"/>
      </w:rPr>
    </w:lvl>
    <w:lvl w:ilvl="8" w:tplc="0410001B" w:tentative="1">
      <w:start w:val="1"/>
      <w:numFmt w:val="lowerRoman"/>
      <w:lvlText w:val="%9."/>
      <w:lvlJc w:val="right"/>
      <w:pPr>
        <w:tabs>
          <w:tab w:val="num" w:pos="6405"/>
        </w:tabs>
        <w:ind w:left="6405" w:hanging="180"/>
      </w:pPr>
      <w:rPr>
        <w:rFonts w:cs="Times New Roman"/>
      </w:rPr>
    </w:lvl>
  </w:abstractNum>
  <w:abstractNum w:abstractNumId="36" w15:restartNumberingAfterBreak="0">
    <w:nsid w:val="76AB446A"/>
    <w:multiLevelType w:val="hybridMultilevel"/>
    <w:tmpl w:val="124C72BE"/>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74F6A0D"/>
    <w:multiLevelType w:val="hybridMultilevel"/>
    <w:tmpl w:val="E6D29E02"/>
    <w:lvl w:ilvl="0" w:tplc="ABD0BC30">
      <w:start w:val="1"/>
      <w:numFmt w:val="bullet"/>
      <w:lvlText w:val=""/>
      <w:lvlJc w:val="left"/>
      <w:pPr>
        <w:ind w:left="360" w:hanging="360"/>
      </w:pPr>
      <w:rPr>
        <w:rFonts w:ascii="Symbol" w:hAnsi="Symbol" w:hint="default"/>
        <w:sz w:val="32"/>
        <w:szCs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8A22A3B"/>
    <w:multiLevelType w:val="hybridMultilevel"/>
    <w:tmpl w:val="9DD45388"/>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F005A0"/>
    <w:multiLevelType w:val="hybridMultilevel"/>
    <w:tmpl w:val="7556EFB6"/>
    <w:lvl w:ilvl="0" w:tplc="5E9C1FF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15:restartNumberingAfterBreak="0">
    <w:nsid w:val="7EA01DEA"/>
    <w:multiLevelType w:val="hybridMultilevel"/>
    <w:tmpl w:val="C2ACD5CA"/>
    <w:lvl w:ilvl="0" w:tplc="ABD0BC30">
      <w:start w:val="1"/>
      <w:numFmt w:val="bullet"/>
      <w:lvlText w:val=""/>
      <w:lvlJc w:val="left"/>
      <w:pPr>
        <w:ind w:left="720" w:hanging="360"/>
      </w:pPr>
      <w:rPr>
        <w:rFonts w:ascii="Symbol" w:hAnsi="Symbol" w:hint="default"/>
        <w:sz w:val="32"/>
        <w:szCs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3012572">
    <w:abstractNumId w:val="0"/>
  </w:num>
  <w:num w:numId="2" w16cid:durableId="426193188">
    <w:abstractNumId w:val="1"/>
  </w:num>
  <w:num w:numId="3" w16cid:durableId="535511575">
    <w:abstractNumId w:val="2"/>
  </w:num>
  <w:num w:numId="4" w16cid:durableId="541332984">
    <w:abstractNumId w:val="3"/>
  </w:num>
  <w:num w:numId="5" w16cid:durableId="1775898588">
    <w:abstractNumId w:val="4"/>
  </w:num>
  <w:num w:numId="6" w16cid:durableId="1736201496">
    <w:abstractNumId w:val="5"/>
  </w:num>
  <w:num w:numId="7" w16cid:durableId="1106582511">
    <w:abstractNumId w:val="35"/>
  </w:num>
  <w:num w:numId="8" w16cid:durableId="215703165">
    <w:abstractNumId w:val="18"/>
  </w:num>
  <w:num w:numId="9" w16cid:durableId="1166434722">
    <w:abstractNumId w:val="20"/>
  </w:num>
  <w:num w:numId="10" w16cid:durableId="1725642371">
    <w:abstractNumId w:val="22"/>
  </w:num>
  <w:num w:numId="11" w16cid:durableId="591015292">
    <w:abstractNumId w:val="16"/>
  </w:num>
  <w:num w:numId="12" w16cid:durableId="1719696232">
    <w:abstractNumId w:val="32"/>
  </w:num>
  <w:num w:numId="13" w16cid:durableId="885068499">
    <w:abstractNumId w:val="12"/>
  </w:num>
  <w:num w:numId="14" w16cid:durableId="511796342">
    <w:abstractNumId w:val="26"/>
  </w:num>
  <w:num w:numId="15" w16cid:durableId="1612471203">
    <w:abstractNumId w:val="21"/>
  </w:num>
  <w:num w:numId="16" w16cid:durableId="1439596449">
    <w:abstractNumId w:val="14"/>
  </w:num>
  <w:num w:numId="17" w16cid:durableId="1675768654">
    <w:abstractNumId w:val="39"/>
  </w:num>
  <w:num w:numId="18" w16cid:durableId="1483890766">
    <w:abstractNumId w:val="31"/>
  </w:num>
  <w:num w:numId="19" w16cid:durableId="1298417296">
    <w:abstractNumId w:val="24"/>
  </w:num>
  <w:num w:numId="20" w16cid:durableId="467474032">
    <w:abstractNumId w:val="7"/>
  </w:num>
  <w:num w:numId="21" w16cid:durableId="1628704266">
    <w:abstractNumId w:val="27"/>
  </w:num>
  <w:num w:numId="22" w16cid:durableId="1214729991">
    <w:abstractNumId w:val="40"/>
  </w:num>
  <w:num w:numId="23" w16cid:durableId="1634021755">
    <w:abstractNumId w:val="10"/>
  </w:num>
  <w:num w:numId="24" w16cid:durableId="203182838">
    <w:abstractNumId w:val="37"/>
  </w:num>
  <w:num w:numId="25" w16cid:durableId="163671717">
    <w:abstractNumId w:val="9"/>
  </w:num>
  <w:num w:numId="26" w16cid:durableId="707802188">
    <w:abstractNumId w:val="8"/>
  </w:num>
  <w:num w:numId="27" w16cid:durableId="898707680">
    <w:abstractNumId w:val="23"/>
  </w:num>
  <w:num w:numId="28" w16cid:durableId="1629431231">
    <w:abstractNumId w:val="25"/>
  </w:num>
  <w:num w:numId="29" w16cid:durableId="1337197135">
    <w:abstractNumId w:val="11"/>
  </w:num>
  <w:num w:numId="30" w16cid:durableId="1610547712">
    <w:abstractNumId w:val="33"/>
  </w:num>
  <w:num w:numId="31" w16cid:durableId="1594390821">
    <w:abstractNumId w:val="28"/>
  </w:num>
  <w:num w:numId="32" w16cid:durableId="1482504095">
    <w:abstractNumId w:val="17"/>
  </w:num>
  <w:num w:numId="33" w16cid:durableId="951863070">
    <w:abstractNumId w:val="6"/>
  </w:num>
  <w:num w:numId="34" w16cid:durableId="519583920">
    <w:abstractNumId w:val="34"/>
  </w:num>
  <w:num w:numId="35" w16cid:durableId="179125432">
    <w:abstractNumId w:val="13"/>
  </w:num>
  <w:num w:numId="36" w16cid:durableId="23560110">
    <w:abstractNumId w:val="19"/>
  </w:num>
  <w:num w:numId="37" w16cid:durableId="917054549">
    <w:abstractNumId w:val="15"/>
  </w:num>
  <w:num w:numId="38" w16cid:durableId="1411657489">
    <w:abstractNumId w:val="30"/>
  </w:num>
  <w:num w:numId="39" w16cid:durableId="2091460152">
    <w:abstractNumId w:val="36"/>
  </w:num>
  <w:num w:numId="40" w16cid:durableId="766779406">
    <w:abstractNumId w:val="29"/>
  </w:num>
  <w:num w:numId="41" w16cid:durableId="176195155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E61"/>
    <w:rsid w:val="00001C90"/>
    <w:rsid w:val="000063A2"/>
    <w:rsid w:val="00007EE5"/>
    <w:rsid w:val="00010CA7"/>
    <w:rsid w:val="00016F74"/>
    <w:rsid w:val="0002096C"/>
    <w:rsid w:val="00021AA8"/>
    <w:rsid w:val="000243A8"/>
    <w:rsid w:val="00025275"/>
    <w:rsid w:val="00026453"/>
    <w:rsid w:val="00026D05"/>
    <w:rsid w:val="00027206"/>
    <w:rsid w:val="00031A6E"/>
    <w:rsid w:val="00032869"/>
    <w:rsid w:val="00037446"/>
    <w:rsid w:val="000475C3"/>
    <w:rsid w:val="00052BE9"/>
    <w:rsid w:val="00054F7E"/>
    <w:rsid w:val="0005628D"/>
    <w:rsid w:val="00057244"/>
    <w:rsid w:val="00057F99"/>
    <w:rsid w:val="000616D9"/>
    <w:rsid w:val="00064162"/>
    <w:rsid w:val="00064AEB"/>
    <w:rsid w:val="00072D5D"/>
    <w:rsid w:val="00074C52"/>
    <w:rsid w:val="00080C9D"/>
    <w:rsid w:val="0009039E"/>
    <w:rsid w:val="000920AD"/>
    <w:rsid w:val="000951B5"/>
    <w:rsid w:val="00095F4D"/>
    <w:rsid w:val="000A064F"/>
    <w:rsid w:val="000A2566"/>
    <w:rsid w:val="000A48BA"/>
    <w:rsid w:val="000A69F3"/>
    <w:rsid w:val="000B1AA2"/>
    <w:rsid w:val="000B5906"/>
    <w:rsid w:val="000B7CF1"/>
    <w:rsid w:val="000C1802"/>
    <w:rsid w:val="000C3E1F"/>
    <w:rsid w:val="000C6D5F"/>
    <w:rsid w:val="000D7945"/>
    <w:rsid w:val="00101FD3"/>
    <w:rsid w:val="00102D5F"/>
    <w:rsid w:val="0010582E"/>
    <w:rsid w:val="00112E23"/>
    <w:rsid w:val="001160FC"/>
    <w:rsid w:val="001200A8"/>
    <w:rsid w:val="00125DC7"/>
    <w:rsid w:val="001263AE"/>
    <w:rsid w:val="0012729E"/>
    <w:rsid w:val="00127877"/>
    <w:rsid w:val="001321C7"/>
    <w:rsid w:val="001324D2"/>
    <w:rsid w:val="001529C0"/>
    <w:rsid w:val="00156645"/>
    <w:rsid w:val="00163E14"/>
    <w:rsid w:val="00167BC3"/>
    <w:rsid w:val="00173561"/>
    <w:rsid w:val="00174229"/>
    <w:rsid w:val="001827A9"/>
    <w:rsid w:val="00184F63"/>
    <w:rsid w:val="00192F1F"/>
    <w:rsid w:val="00197F7D"/>
    <w:rsid w:val="001A1E7F"/>
    <w:rsid w:val="001A20E3"/>
    <w:rsid w:val="001B1290"/>
    <w:rsid w:val="001B15D5"/>
    <w:rsid w:val="001B3157"/>
    <w:rsid w:val="001C0375"/>
    <w:rsid w:val="001C3548"/>
    <w:rsid w:val="001C75E9"/>
    <w:rsid w:val="001D110A"/>
    <w:rsid w:val="001D120C"/>
    <w:rsid w:val="001D278B"/>
    <w:rsid w:val="001D2E88"/>
    <w:rsid w:val="001E05AD"/>
    <w:rsid w:val="001E3AE7"/>
    <w:rsid w:val="001E72E9"/>
    <w:rsid w:val="001E75E6"/>
    <w:rsid w:val="001E7EF8"/>
    <w:rsid w:val="001F0989"/>
    <w:rsid w:val="00200EF1"/>
    <w:rsid w:val="002034F7"/>
    <w:rsid w:val="00206887"/>
    <w:rsid w:val="002173FE"/>
    <w:rsid w:val="00217539"/>
    <w:rsid w:val="002200B8"/>
    <w:rsid w:val="00220B82"/>
    <w:rsid w:val="002266E4"/>
    <w:rsid w:val="0023079D"/>
    <w:rsid w:val="00231221"/>
    <w:rsid w:val="0023253A"/>
    <w:rsid w:val="00233CE4"/>
    <w:rsid w:val="0024064B"/>
    <w:rsid w:val="0024699D"/>
    <w:rsid w:val="002474ED"/>
    <w:rsid w:val="00252CCC"/>
    <w:rsid w:val="00256A87"/>
    <w:rsid w:val="002604C9"/>
    <w:rsid w:val="002618A8"/>
    <w:rsid w:val="00264721"/>
    <w:rsid w:val="00264F6D"/>
    <w:rsid w:val="00273EE4"/>
    <w:rsid w:val="00276566"/>
    <w:rsid w:val="00276FEF"/>
    <w:rsid w:val="002801F9"/>
    <w:rsid w:val="002911F2"/>
    <w:rsid w:val="00297A10"/>
    <w:rsid w:val="002A0EC1"/>
    <w:rsid w:val="002A3C95"/>
    <w:rsid w:val="002B090B"/>
    <w:rsid w:val="002B2BD6"/>
    <w:rsid w:val="002C44F3"/>
    <w:rsid w:val="002C497B"/>
    <w:rsid w:val="002C5930"/>
    <w:rsid w:val="002C7E96"/>
    <w:rsid w:val="002D384E"/>
    <w:rsid w:val="002D57C4"/>
    <w:rsid w:val="002D71C4"/>
    <w:rsid w:val="002E2217"/>
    <w:rsid w:val="002E2942"/>
    <w:rsid w:val="002E29BF"/>
    <w:rsid w:val="002E6461"/>
    <w:rsid w:val="002E7863"/>
    <w:rsid w:val="002F0C18"/>
    <w:rsid w:val="002F5464"/>
    <w:rsid w:val="002F5C88"/>
    <w:rsid w:val="002F5D03"/>
    <w:rsid w:val="00301D62"/>
    <w:rsid w:val="003113AA"/>
    <w:rsid w:val="00316BC9"/>
    <w:rsid w:val="00317AB4"/>
    <w:rsid w:val="00322155"/>
    <w:rsid w:val="003231DC"/>
    <w:rsid w:val="003237A2"/>
    <w:rsid w:val="003261C8"/>
    <w:rsid w:val="00326EE5"/>
    <w:rsid w:val="003273BF"/>
    <w:rsid w:val="00331CC5"/>
    <w:rsid w:val="00336CF5"/>
    <w:rsid w:val="0034486A"/>
    <w:rsid w:val="0035050E"/>
    <w:rsid w:val="003505EA"/>
    <w:rsid w:val="003519E4"/>
    <w:rsid w:val="00353A59"/>
    <w:rsid w:val="00354CAB"/>
    <w:rsid w:val="00355BD8"/>
    <w:rsid w:val="00355FF0"/>
    <w:rsid w:val="00364CCD"/>
    <w:rsid w:val="00380312"/>
    <w:rsid w:val="0038354B"/>
    <w:rsid w:val="00390853"/>
    <w:rsid w:val="00392E42"/>
    <w:rsid w:val="0039527F"/>
    <w:rsid w:val="003A0148"/>
    <w:rsid w:val="003A0428"/>
    <w:rsid w:val="003B300F"/>
    <w:rsid w:val="003B6CCE"/>
    <w:rsid w:val="003B6DDD"/>
    <w:rsid w:val="003B6E60"/>
    <w:rsid w:val="003C18D6"/>
    <w:rsid w:val="003C4561"/>
    <w:rsid w:val="003C4BC7"/>
    <w:rsid w:val="003E28DC"/>
    <w:rsid w:val="003E2925"/>
    <w:rsid w:val="003E2B3F"/>
    <w:rsid w:val="003E4BE7"/>
    <w:rsid w:val="003E6ED1"/>
    <w:rsid w:val="003F25B1"/>
    <w:rsid w:val="00401E13"/>
    <w:rsid w:val="0040476B"/>
    <w:rsid w:val="0041233E"/>
    <w:rsid w:val="004135E2"/>
    <w:rsid w:val="00413E25"/>
    <w:rsid w:val="00416EB1"/>
    <w:rsid w:val="00423004"/>
    <w:rsid w:val="004246EE"/>
    <w:rsid w:val="00425EC8"/>
    <w:rsid w:val="00427201"/>
    <w:rsid w:val="0043503B"/>
    <w:rsid w:val="004365EA"/>
    <w:rsid w:val="00440C4A"/>
    <w:rsid w:val="004413BC"/>
    <w:rsid w:val="00443F05"/>
    <w:rsid w:val="004446A8"/>
    <w:rsid w:val="00445C61"/>
    <w:rsid w:val="00445FF5"/>
    <w:rsid w:val="00447F6A"/>
    <w:rsid w:val="00453FF9"/>
    <w:rsid w:val="00456204"/>
    <w:rsid w:val="0046065E"/>
    <w:rsid w:val="0046174E"/>
    <w:rsid w:val="00462154"/>
    <w:rsid w:val="00470594"/>
    <w:rsid w:val="00470B66"/>
    <w:rsid w:val="004729CF"/>
    <w:rsid w:val="00472D75"/>
    <w:rsid w:val="004803F6"/>
    <w:rsid w:val="0048306C"/>
    <w:rsid w:val="0048640A"/>
    <w:rsid w:val="00487E15"/>
    <w:rsid w:val="00491118"/>
    <w:rsid w:val="00493074"/>
    <w:rsid w:val="00495C32"/>
    <w:rsid w:val="004A4B7D"/>
    <w:rsid w:val="004A5587"/>
    <w:rsid w:val="004B176A"/>
    <w:rsid w:val="004B3200"/>
    <w:rsid w:val="004B59C8"/>
    <w:rsid w:val="004B64C5"/>
    <w:rsid w:val="004B71C0"/>
    <w:rsid w:val="004C153F"/>
    <w:rsid w:val="004C7C7C"/>
    <w:rsid w:val="004D0F58"/>
    <w:rsid w:val="004D35B8"/>
    <w:rsid w:val="004D72B0"/>
    <w:rsid w:val="004E1767"/>
    <w:rsid w:val="004E388B"/>
    <w:rsid w:val="004E46AF"/>
    <w:rsid w:val="004F13F9"/>
    <w:rsid w:val="004F299F"/>
    <w:rsid w:val="004F62B8"/>
    <w:rsid w:val="00500699"/>
    <w:rsid w:val="00503A8D"/>
    <w:rsid w:val="0050685E"/>
    <w:rsid w:val="005201F4"/>
    <w:rsid w:val="00525B4A"/>
    <w:rsid w:val="005275F4"/>
    <w:rsid w:val="005278F0"/>
    <w:rsid w:val="00533C61"/>
    <w:rsid w:val="0053472E"/>
    <w:rsid w:val="0053573E"/>
    <w:rsid w:val="005357C8"/>
    <w:rsid w:val="00535AB9"/>
    <w:rsid w:val="00535F41"/>
    <w:rsid w:val="00537993"/>
    <w:rsid w:val="00540AFA"/>
    <w:rsid w:val="00542295"/>
    <w:rsid w:val="005461B0"/>
    <w:rsid w:val="005465A9"/>
    <w:rsid w:val="0054745B"/>
    <w:rsid w:val="0055407D"/>
    <w:rsid w:val="00566FF3"/>
    <w:rsid w:val="005716FE"/>
    <w:rsid w:val="005719F3"/>
    <w:rsid w:val="005766FD"/>
    <w:rsid w:val="00577CCD"/>
    <w:rsid w:val="00586123"/>
    <w:rsid w:val="00586316"/>
    <w:rsid w:val="005A025D"/>
    <w:rsid w:val="005A5068"/>
    <w:rsid w:val="005A6F75"/>
    <w:rsid w:val="005A7D90"/>
    <w:rsid w:val="005B0EDF"/>
    <w:rsid w:val="005B5A75"/>
    <w:rsid w:val="005B6DED"/>
    <w:rsid w:val="005C0E2B"/>
    <w:rsid w:val="005C76AE"/>
    <w:rsid w:val="005D522B"/>
    <w:rsid w:val="005D5889"/>
    <w:rsid w:val="005D61D2"/>
    <w:rsid w:val="005D71B3"/>
    <w:rsid w:val="005D7268"/>
    <w:rsid w:val="005E34E5"/>
    <w:rsid w:val="005E530C"/>
    <w:rsid w:val="005E6A55"/>
    <w:rsid w:val="005F4B76"/>
    <w:rsid w:val="005F5445"/>
    <w:rsid w:val="005F6840"/>
    <w:rsid w:val="005F7B24"/>
    <w:rsid w:val="00600926"/>
    <w:rsid w:val="00600A57"/>
    <w:rsid w:val="00601979"/>
    <w:rsid w:val="00613755"/>
    <w:rsid w:val="00623756"/>
    <w:rsid w:val="00630560"/>
    <w:rsid w:val="006309A2"/>
    <w:rsid w:val="006323DD"/>
    <w:rsid w:val="0063384A"/>
    <w:rsid w:val="00633C06"/>
    <w:rsid w:val="0064072D"/>
    <w:rsid w:val="00640CCF"/>
    <w:rsid w:val="006461DB"/>
    <w:rsid w:val="00654279"/>
    <w:rsid w:val="006558A8"/>
    <w:rsid w:val="00655F72"/>
    <w:rsid w:val="00657A55"/>
    <w:rsid w:val="00660241"/>
    <w:rsid w:val="00660EE9"/>
    <w:rsid w:val="00660FC1"/>
    <w:rsid w:val="00663EF1"/>
    <w:rsid w:val="00670470"/>
    <w:rsid w:val="00673DDC"/>
    <w:rsid w:val="00676748"/>
    <w:rsid w:val="00681878"/>
    <w:rsid w:val="00681CA1"/>
    <w:rsid w:val="006846C7"/>
    <w:rsid w:val="00685D71"/>
    <w:rsid w:val="00690A68"/>
    <w:rsid w:val="00691634"/>
    <w:rsid w:val="0069453A"/>
    <w:rsid w:val="00696A9C"/>
    <w:rsid w:val="006A6685"/>
    <w:rsid w:val="006B005E"/>
    <w:rsid w:val="006B0BE8"/>
    <w:rsid w:val="006B1C28"/>
    <w:rsid w:val="006C1E22"/>
    <w:rsid w:val="006C47AD"/>
    <w:rsid w:val="006C52D2"/>
    <w:rsid w:val="006C7AC4"/>
    <w:rsid w:val="006D0120"/>
    <w:rsid w:val="006D1E2A"/>
    <w:rsid w:val="006D3528"/>
    <w:rsid w:val="006D3627"/>
    <w:rsid w:val="006E3827"/>
    <w:rsid w:val="006F059D"/>
    <w:rsid w:val="006F1B47"/>
    <w:rsid w:val="006F5B77"/>
    <w:rsid w:val="007041DE"/>
    <w:rsid w:val="00704B4C"/>
    <w:rsid w:val="0070754B"/>
    <w:rsid w:val="00707584"/>
    <w:rsid w:val="00710BC2"/>
    <w:rsid w:val="00711846"/>
    <w:rsid w:val="00711A37"/>
    <w:rsid w:val="00713AD2"/>
    <w:rsid w:val="00715D17"/>
    <w:rsid w:val="007308E3"/>
    <w:rsid w:val="00734F32"/>
    <w:rsid w:val="00735930"/>
    <w:rsid w:val="00735E19"/>
    <w:rsid w:val="007375CC"/>
    <w:rsid w:val="007420E0"/>
    <w:rsid w:val="00743361"/>
    <w:rsid w:val="007453FF"/>
    <w:rsid w:val="0074664D"/>
    <w:rsid w:val="007475A7"/>
    <w:rsid w:val="007504F2"/>
    <w:rsid w:val="0075138E"/>
    <w:rsid w:val="0075139C"/>
    <w:rsid w:val="00751B22"/>
    <w:rsid w:val="007538EF"/>
    <w:rsid w:val="00753B57"/>
    <w:rsid w:val="00754887"/>
    <w:rsid w:val="0076476B"/>
    <w:rsid w:val="00765E6C"/>
    <w:rsid w:val="00767553"/>
    <w:rsid w:val="00771C50"/>
    <w:rsid w:val="00771DBB"/>
    <w:rsid w:val="007773EC"/>
    <w:rsid w:val="0078074B"/>
    <w:rsid w:val="007861C1"/>
    <w:rsid w:val="00786CAA"/>
    <w:rsid w:val="00791A33"/>
    <w:rsid w:val="00791F9D"/>
    <w:rsid w:val="00797AB9"/>
    <w:rsid w:val="007A154B"/>
    <w:rsid w:val="007B06D7"/>
    <w:rsid w:val="007B55FF"/>
    <w:rsid w:val="007B6071"/>
    <w:rsid w:val="007B64C6"/>
    <w:rsid w:val="007B6C21"/>
    <w:rsid w:val="007C41DD"/>
    <w:rsid w:val="007C5BE2"/>
    <w:rsid w:val="007D1DBB"/>
    <w:rsid w:val="007D44E4"/>
    <w:rsid w:val="007D5503"/>
    <w:rsid w:val="007D6E34"/>
    <w:rsid w:val="007E6DC6"/>
    <w:rsid w:val="007E7F73"/>
    <w:rsid w:val="007F10C6"/>
    <w:rsid w:val="007F1336"/>
    <w:rsid w:val="007F4783"/>
    <w:rsid w:val="00802322"/>
    <w:rsid w:val="00804DA1"/>
    <w:rsid w:val="0080733D"/>
    <w:rsid w:val="008079C1"/>
    <w:rsid w:val="0081464B"/>
    <w:rsid w:val="00815786"/>
    <w:rsid w:val="00816DE7"/>
    <w:rsid w:val="00821A54"/>
    <w:rsid w:val="00821F91"/>
    <w:rsid w:val="008233BF"/>
    <w:rsid w:val="00825847"/>
    <w:rsid w:val="00827D86"/>
    <w:rsid w:val="008344A1"/>
    <w:rsid w:val="0083617E"/>
    <w:rsid w:val="008368C1"/>
    <w:rsid w:val="00842946"/>
    <w:rsid w:val="00842EEC"/>
    <w:rsid w:val="00845859"/>
    <w:rsid w:val="00845BFD"/>
    <w:rsid w:val="008556C8"/>
    <w:rsid w:val="008619E9"/>
    <w:rsid w:val="00866800"/>
    <w:rsid w:val="00873A01"/>
    <w:rsid w:val="00874E5F"/>
    <w:rsid w:val="00877EBA"/>
    <w:rsid w:val="0088678C"/>
    <w:rsid w:val="00891BFF"/>
    <w:rsid w:val="00895063"/>
    <w:rsid w:val="008A7918"/>
    <w:rsid w:val="008B39FD"/>
    <w:rsid w:val="008B3BCB"/>
    <w:rsid w:val="008B6809"/>
    <w:rsid w:val="008C1BCA"/>
    <w:rsid w:val="008C4CFC"/>
    <w:rsid w:val="008C4F83"/>
    <w:rsid w:val="008D10BC"/>
    <w:rsid w:val="008D1E31"/>
    <w:rsid w:val="008D253A"/>
    <w:rsid w:val="008D3B31"/>
    <w:rsid w:val="008D3D31"/>
    <w:rsid w:val="008E26F4"/>
    <w:rsid w:val="008E4DF3"/>
    <w:rsid w:val="008F296D"/>
    <w:rsid w:val="008F3B27"/>
    <w:rsid w:val="008F3F93"/>
    <w:rsid w:val="008F6400"/>
    <w:rsid w:val="008F64AE"/>
    <w:rsid w:val="008F6725"/>
    <w:rsid w:val="008F708C"/>
    <w:rsid w:val="00910FFA"/>
    <w:rsid w:val="00912372"/>
    <w:rsid w:val="00912DCC"/>
    <w:rsid w:val="00914407"/>
    <w:rsid w:val="009170EF"/>
    <w:rsid w:val="00920334"/>
    <w:rsid w:val="00920CC7"/>
    <w:rsid w:val="00921BD9"/>
    <w:rsid w:val="009234D4"/>
    <w:rsid w:val="00924604"/>
    <w:rsid w:val="00930001"/>
    <w:rsid w:val="009303D6"/>
    <w:rsid w:val="00930EFB"/>
    <w:rsid w:val="00936E6F"/>
    <w:rsid w:val="00944692"/>
    <w:rsid w:val="00945A0C"/>
    <w:rsid w:val="00945CD6"/>
    <w:rsid w:val="00952810"/>
    <w:rsid w:val="00953823"/>
    <w:rsid w:val="0095422E"/>
    <w:rsid w:val="00954A75"/>
    <w:rsid w:val="00963808"/>
    <w:rsid w:val="00965B0B"/>
    <w:rsid w:val="00965E01"/>
    <w:rsid w:val="00967D66"/>
    <w:rsid w:val="009816EA"/>
    <w:rsid w:val="00985A45"/>
    <w:rsid w:val="00985C16"/>
    <w:rsid w:val="00986EFC"/>
    <w:rsid w:val="00990629"/>
    <w:rsid w:val="00996589"/>
    <w:rsid w:val="00996FDA"/>
    <w:rsid w:val="009976E4"/>
    <w:rsid w:val="009B0291"/>
    <w:rsid w:val="009B3172"/>
    <w:rsid w:val="009B64DC"/>
    <w:rsid w:val="009B6C35"/>
    <w:rsid w:val="009C5B67"/>
    <w:rsid w:val="009C5B6C"/>
    <w:rsid w:val="009D07AB"/>
    <w:rsid w:val="009D08F1"/>
    <w:rsid w:val="009D0A50"/>
    <w:rsid w:val="009D412F"/>
    <w:rsid w:val="009D5CCF"/>
    <w:rsid w:val="009D7C9A"/>
    <w:rsid w:val="009E24E7"/>
    <w:rsid w:val="009E6576"/>
    <w:rsid w:val="009F11E8"/>
    <w:rsid w:val="009F29EE"/>
    <w:rsid w:val="00A02452"/>
    <w:rsid w:val="00A067CF"/>
    <w:rsid w:val="00A14C4D"/>
    <w:rsid w:val="00A156D7"/>
    <w:rsid w:val="00A20CBA"/>
    <w:rsid w:val="00A221E6"/>
    <w:rsid w:val="00A238A9"/>
    <w:rsid w:val="00A27344"/>
    <w:rsid w:val="00A35176"/>
    <w:rsid w:val="00A36607"/>
    <w:rsid w:val="00A41058"/>
    <w:rsid w:val="00A43C8D"/>
    <w:rsid w:val="00A4414F"/>
    <w:rsid w:val="00A46075"/>
    <w:rsid w:val="00A46FA2"/>
    <w:rsid w:val="00A47165"/>
    <w:rsid w:val="00A5048A"/>
    <w:rsid w:val="00A53489"/>
    <w:rsid w:val="00A53F10"/>
    <w:rsid w:val="00A5781A"/>
    <w:rsid w:val="00A62040"/>
    <w:rsid w:val="00A631BD"/>
    <w:rsid w:val="00A654F8"/>
    <w:rsid w:val="00A6562D"/>
    <w:rsid w:val="00A66587"/>
    <w:rsid w:val="00A80B3C"/>
    <w:rsid w:val="00A93B65"/>
    <w:rsid w:val="00A9525B"/>
    <w:rsid w:val="00AA0C04"/>
    <w:rsid w:val="00AA2839"/>
    <w:rsid w:val="00AA3790"/>
    <w:rsid w:val="00AA451F"/>
    <w:rsid w:val="00AA732B"/>
    <w:rsid w:val="00AB25EB"/>
    <w:rsid w:val="00AB4444"/>
    <w:rsid w:val="00AB5CAC"/>
    <w:rsid w:val="00AB6183"/>
    <w:rsid w:val="00AB6527"/>
    <w:rsid w:val="00AC164F"/>
    <w:rsid w:val="00AC2790"/>
    <w:rsid w:val="00AC4F43"/>
    <w:rsid w:val="00AD0EAB"/>
    <w:rsid w:val="00AE003B"/>
    <w:rsid w:val="00AE0DF4"/>
    <w:rsid w:val="00AE3E61"/>
    <w:rsid w:val="00AE64CB"/>
    <w:rsid w:val="00B00B1D"/>
    <w:rsid w:val="00B0500E"/>
    <w:rsid w:val="00B05FF0"/>
    <w:rsid w:val="00B073BE"/>
    <w:rsid w:val="00B11592"/>
    <w:rsid w:val="00B12651"/>
    <w:rsid w:val="00B13392"/>
    <w:rsid w:val="00B24FAC"/>
    <w:rsid w:val="00B25EB7"/>
    <w:rsid w:val="00B300E4"/>
    <w:rsid w:val="00B31EE2"/>
    <w:rsid w:val="00B33B41"/>
    <w:rsid w:val="00B34062"/>
    <w:rsid w:val="00B34FD3"/>
    <w:rsid w:val="00B4132B"/>
    <w:rsid w:val="00B532A8"/>
    <w:rsid w:val="00B558D2"/>
    <w:rsid w:val="00B55EF7"/>
    <w:rsid w:val="00B64CBC"/>
    <w:rsid w:val="00B71953"/>
    <w:rsid w:val="00B755CF"/>
    <w:rsid w:val="00B816D3"/>
    <w:rsid w:val="00B81E00"/>
    <w:rsid w:val="00B85B4E"/>
    <w:rsid w:val="00B901A0"/>
    <w:rsid w:val="00B907A3"/>
    <w:rsid w:val="00B9318D"/>
    <w:rsid w:val="00BA2F14"/>
    <w:rsid w:val="00BA3185"/>
    <w:rsid w:val="00BA448B"/>
    <w:rsid w:val="00BA6E66"/>
    <w:rsid w:val="00BA745A"/>
    <w:rsid w:val="00BB29FB"/>
    <w:rsid w:val="00BB309F"/>
    <w:rsid w:val="00BB5741"/>
    <w:rsid w:val="00BB762B"/>
    <w:rsid w:val="00BC17B9"/>
    <w:rsid w:val="00BC381B"/>
    <w:rsid w:val="00BC4B39"/>
    <w:rsid w:val="00BC4B7C"/>
    <w:rsid w:val="00BD77B8"/>
    <w:rsid w:val="00BE014E"/>
    <w:rsid w:val="00BE092D"/>
    <w:rsid w:val="00BE5A10"/>
    <w:rsid w:val="00BE65F0"/>
    <w:rsid w:val="00BE6AA2"/>
    <w:rsid w:val="00BF0363"/>
    <w:rsid w:val="00BF0733"/>
    <w:rsid w:val="00BF1791"/>
    <w:rsid w:val="00BF4372"/>
    <w:rsid w:val="00C000A9"/>
    <w:rsid w:val="00C006FE"/>
    <w:rsid w:val="00C02D21"/>
    <w:rsid w:val="00C036B9"/>
    <w:rsid w:val="00C03845"/>
    <w:rsid w:val="00C11E6A"/>
    <w:rsid w:val="00C11EB1"/>
    <w:rsid w:val="00C1586B"/>
    <w:rsid w:val="00C15D10"/>
    <w:rsid w:val="00C16FBB"/>
    <w:rsid w:val="00C2156A"/>
    <w:rsid w:val="00C2241D"/>
    <w:rsid w:val="00C23E19"/>
    <w:rsid w:val="00C326AF"/>
    <w:rsid w:val="00C3799A"/>
    <w:rsid w:val="00C42E87"/>
    <w:rsid w:val="00C44B62"/>
    <w:rsid w:val="00C5016E"/>
    <w:rsid w:val="00C52A60"/>
    <w:rsid w:val="00C55593"/>
    <w:rsid w:val="00C701C8"/>
    <w:rsid w:val="00C86C2C"/>
    <w:rsid w:val="00C91027"/>
    <w:rsid w:val="00C93AA0"/>
    <w:rsid w:val="00C973F0"/>
    <w:rsid w:val="00CA3A93"/>
    <w:rsid w:val="00CA408A"/>
    <w:rsid w:val="00CA58E2"/>
    <w:rsid w:val="00CA6445"/>
    <w:rsid w:val="00CB2AFC"/>
    <w:rsid w:val="00CB4A46"/>
    <w:rsid w:val="00CB5DB5"/>
    <w:rsid w:val="00CB75AA"/>
    <w:rsid w:val="00CC310F"/>
    <w:rsid w:val="00CC3E8C"/>
    <w:rsid w:val="00CD376E"/>
    <w:rsid w:val="00CD7307"/>
    <w:rsid w:val="00CE3C90"/>
    <w:rsid w:val="00CE6479"/>
    <w:rsid w:val="00CE654B"/>
    <w:rsid w:val="00D03FEE"/>
    <w:rsid w:val="00D05B20"/>
    <w:rsid w:val="00D13186"/>
    <w:rsid w:val="00D16DF2"/>
    <w:rsid w:val="00D20763"/>
    <w:rsid w:val="00D23035"/>
    <w:rsid w:val="00D231E7"/>
    <w:rsid w:val="00D247C1"/>
    <w:rsid w:val="00D26A41"/>
    <w:rsid w:val="00D26B2A"/>
    <w:rsid w:val="00D27E0A"/>
    <w:rsid w:val="00D31643"/>
    <w:rsid w:val="00D3203E"/>
    <w:rsid w:val="00D345D3"/>
    <w:rsid w:val="00D43749"/>
    <w:rsid w:val="00D43B4D"/>
    <w:rsid w:val="00D4603A"/>
    <w:rsid w:val="00D477DD"/>
    <w:rsid w:val="00D51DC3"/>
    <w:rsid w:val="00D6322A"/>
    <w:rsid w:val="00D6718C"/>
    <w:rsid w:val="00D706FD"/>
    <w:rsid w:val="00D714FB"/>
    <w:rsid w:val="00D7648A"/>
    <w:rsid w:val="00D76BC0"/>
    <w:rsid w:val="00D7737B"/>
    <w:rsid w:val="00D77697"/>
    <w:rsid w:val="00D77A62"/>
    <w:rsid w:val="00D81D5E"/>
    <w:rsid w:val="00D81DF1"/>
    <w:rsid w:val="00D86BED"/>
    <w:rsid w:val="00D87DFF"/>
    <w:rsid w:val="00D87F31"/>
    <w:rsid w:val="00D9027D"/>
    <w:rsid w:val="00D90D1B"/>
    <w:rsid w:val="00D96044"/>
    <w:rsid w:val="00DA0849"/>
    <w:rsid w:val="00DA10D3"/>
    <w:rsid w:val="00DA199C"/>
    <w:rsid w:val="00DA3477"/>
    <w:rsid w:val="00DA70DC"/>
    <w:rsid w:val="00DB4CFB"/>
    <w:rsid w:val="00DB7B75"/>
    <w:rsid w:val="00DC0861"/>
    <w:rsid w:val="00DC4478"/>
    <w:rsid w:val="00DC747F"/>
    <w:rsid w:val="00DD1A72"/>
    <w:rsid w:val="00DD551E"/>
    <w:rsid w:val="00DD7214"/>
    <w:rsid w:val="00DE3CCE"/>
    <w:rsid w:val="00DE424A"/>
    <w:rsid w:val="00DE59A9"/>
    <w:rsid w:val="00DE66BB"/>
    <w:rsid w:val="00DF1232"/>
    <w:rsid w:val="00DF1E30"/>
    <w:rsid w:val="00DF47B4"/>
    <w:rsid w:val="00DF5B91"/>
    <w:rsid w:val="00DF5CEB"/>
    <w:rsid w:val="00E06E5C"/>
    <w:rsid w:val="00E11EB6"/>
    <w:rsid w:val="00E12216"/>
    <w:rsid w:val="00E124AE"/>
    <w:rsid w:val="00E14EFA"/>
    <w:rsid w:val="00E1689D"/>
    <w:rsid w:val="00E177A7"/>
    <w:rsid w:val="00E21D51"/>
    <w:rsid w:val="00E2275C"/>
    <w:rsid w:val="00E255A2"/>
    <w:rsid w:val="00E3064F"/>
    <w:rsid w:val="00E35637"/>
    <w:rsid w:val="00E3590A"/>
    <w:rsid w:val="00E361D3"/>
    <w:rsid w:val="00E36A0F"/>
    <w:rsid w:val="00E5189A"/>
    <w:rsid w:val="00E55B81"/>
    <w:rsid w:val="00E569F4"/>
    <w:rsid w:val="00E5791A"/>
    <w:rsid w:val="00E637EE"/>
    <w:rsid w:val="00E6762F"/>
    <w:rsid w:val="00E67F30"/>
    <w:rsid w:val="00E723FF"/>
    <w:rsid w:val="00E750C1"/>
    <w:rsid w:val="00E75A7A"/>
    <w:rsid w:val="00E82949"/>
    <w:rsid w:val="00E83518"/>
    <w:rsid w:val="00E8532D"/>
    <w:rsid w:val="00E86397"/>
    <w:rsid w:val="00E872A4"/>
    <w:rsid w:val="00E91D44"/>
    <w:rsid w:val="00E92231"/>
    <w:rsid w:val="00E9298C"/>
    <w:rsid w:val="00E9490C"/>
    <w:rsid w:val="00EA0027"/>
    <w:rsid w:val="00EA2FDC"/>
    <w:rsid w:val="00EA4C61"/>
    <w:rsid w:val="00EA5B70"/>
    <w:rsid w:val="00EA7247"/>
    <w:rsid w:val="00EB0794"/>
    <w:rsid w:val="00EB5AA1"/>
    <w:rsid w:val="00EB65BC"/>
    <w:rsid w:val="00EC3E94"/>
    <w:rsid w:val="00EC4A97"/>
    <w:rsid w:val="00EC5CFE"/>
    <w:rsid w:val="00ED4B2F"/>
    <w:rsid w:val="00ED540F"/>
    <w:rsid w:val="00EE0DDA"/>
    <w:rsid w:val="00F0051B"/>
    <w:rsid w:val="00F00FD5"/>
    <w:rsid w:val="00F011CF"/>
    <w:rsid w:val="00F01AEE"/>
    <w:rsid w:val="00F071E2"/>
    <w:rsid w:val="00F10E6F"/>
    <w:rsid w:val="00F110BB"/>
    <w:rsid w:val="00F13A47"/>
    <w:rsid w:val="00F24F8D"/>
    <w:rsid w:val="00F254BA"/>
    <w:rsid w:val="00F268D9"/>
    <w:rsid w:val="00F276F5"/>
    <w:rsid w:val="00F325BB"/>
    <w:rsid w:val="00F32D5D"/>
    <w:rsid w:val="00F32EB6"/>
    <w:rsid w:val="00F34071"/>
    <w:rsid w:val="00F5254B"/>
    <w:rsid w:val="00F5274F"/>
    <w:rsid w:val="00F53641"/>
    <w:rsid w:val="00F60491"/>
    <w:rsid w:val="00F6151C"/>
    <w:rsid w:val="00F7609C"/>
    <w:rsid w:val="00F8133C"/>
    <w:rsid w:val="00F92768"/>
    <w:rsid w:val="00F92CF4"/>
    <w:rsid w:val="00F93810"/>
    <w:rsid w:val="00F94D56"/>
    <w:rsid w:val="00F95723"/>
    <w:rsid w:val="00F974FB"/>
    <w:rsid w:val="00FA20EC"/>
    <w:rsid w:val="00FA28B4"/>
    <w:rsid w:val="00FA2BA6"/>
    <w:rsid w:val="00FA2C08"/>
    <w:rsid w:val="00FA4C2C"/>
    <w:rsid w:val="00FA65B9"/>
    <w:rsid w:val="00FA65CE"/>
    <w:rsid w:val="00FA7B31"/>
    <w:rsid w:val="00FB3342"/>
    <w:rsid w:val="00FB727B"/>
    <w:rsid w:val="00FC3430"/>
    <w:rsid w:val="00FC4EBC"/>
    <w:rsid w:val="00FC635C"/>
    <w:rsid w:val="00FD1747"/>
    <w:rsid w:val="00FD377A"/>
    <w:rsid w:val="00FD3E4B"/>
    <w:rsid w:val="00FE006B"/>
    <w:rsid w:val="00FE2516"/>
    <w:rsid w:val="00FE268C"/>
    <w:rsid w:val="00FE605E"/>
    <w:rsid w:val="00FF2020"/>
    <w:rsid w:val="00FF2AE0"/>
    <w:rsid w:val="00FF4889"/>
    <w:rsid w:val="00FF55FC"/>
    <w:rsid w:val="00FF6D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969741"/>
  <w14:defaultImageDpi w14:val="0"/>
  <w15:docId w15:val="{F4F83CFA-CF58-4942-8409-8B87176D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233E"/>
    <w:pPr>
      <w:suppressAutoHyphens/>
    </w:pPr>
    <w:rPr>
      <w:sz w:val="24"/>
      <w:szCs w:val="24"/>
      <w:lang w:eastAsia="ar-SA"/>
    </w:rPr>
  </w:style>
  <w:style w:type="paragraph" w:styleId="Titolo1">
    <w:name w:val="heading 1"/>
    <w:basedOn w:val="Normale"/>
    <w:next w:val="Normale"/>
    <w:link w:val="Titolo1Carattere"/>
    <w:uiPriority w:val="99"/>
    <w:qFormat/>
    <w:rsid w:val="0041233E"/>
    <w:pPr>
      <w:keepNext/>
      <w:numPr>
        <w:numId w:val="8"/>
      </w:numPr>
      <w:jc w:val="center"/>
      <w:outlineLvl w:val="0"/>
    </w:pPr>
    <w:rPr>
      <w:rFonts w:eastAsia="Arial Unicode MS"/>
      <w:b/>
      <w:szCs w:val="20"/>
      <w:u w:val="single"/>
    </w:rPr>
  </w:style>
  <w:style w:type="paragraph" w:styleId="Titolo2">
    <w:name w:val="heading 2"/>
    <w:basedOn w:val="Normale"/>
    <w:next w:val="Normale"/>
    <w:link w:val="Titolo2Carattere"/>
    <w:uiPriority w:val="99"/>
    <w:qFormat/>
    <w:rsid w:val="0041233E"/>
    <w:pPr>
      <w:keepNext/>
      <w:numPr>
        <w:ilvl w:val="1"/>
        <w:numId w:val="8"/>
      </w:numPr>
      <w:jc w:val="center"/>
      <w:outlineLvl w:val="1"/>
    </w:pPr>
    <w:rPr>
      <w:rFonts w:eastAsia="Arial Unicode MS"/>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500699"/>
    <w:rPr>
      <w:rFonts w:ascii="Cambria" w:hAnsi="Cambria" w:cs="Times New Roman"/>
      <w:b/>
      <w:bCs/>
      <w:kern w:val="32"/>
      <w:sz w:val="32"/>
      <w:szCs w:val="32"/>
      <w:lang w:val="x-none" w:eastAsia="ar-SA" w:bidi="ar-SA"/>
    </w:rPr>
  </w:style>
  <w:style w:type="character" w:customStyle="1" w:styleId="Titolo2Carattere">
    <w:name w:val="Titolo 2 Carattere"/>
    <w:link w:val="Titolo2"/>
    <w:uiPriority w:val="99"/>
    <w:semiHidden/>
    <w:locked/>
    <w:rsid w:val="00500699"/>
    <w:rPr>
      <w:rFonts w:ascii="Cambria" w:hAnsi="Cambria" w:cs="Times New Roman"/>
      <w:b/>
      <w:bCs/>
      <w:i/>
      <w:iCs/>
      <w:sz w:val="28"/>
      <w:szCs w:val="28"/>
      <w:lang w:val="x-none" w:eastAsia="ar-SA" w:bidi="ar-SA"/>
    </w:rPr>
  </w:style>
  <w:style w:type="paragraph" w:customStyle="1" w:styleId="WW-Rientrocorpodeltesto2">
    <w:name w:val="WW-Rientro corpo del testo 2"/>
    <w:basedOn w:val="Normale"/>
    <w:uiPriority w:val="99"/>
    <w:rsid w:val="0041233E"/>
    <w:pPr>
      <w:ind w:left="720" w:hanging="720"/>
      <w:jc w:val="both"/>
    </w:pPr>
  </w:style>
  <w:style w:type="table" w:styleId="Grigliatabella">
    <w:name w:val="Table Grid"/>
    <w:basedOn w:val="Tabellanormale"/>
    <w:uiPriority w:val="99"/>
    <w:rsid w:val="005D726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E177A7"/>
    <w:rPr>
      <w:rFonts w:ascii="Tahoma" w:hAnsi="Tahoma" w:cs="Tahoma"/>
      <w:sz w:val="16"/>
      <w:szCs w:val="16"/>
    </w:rPr>
  </w:style>
  <w:style w:type="character" w:customStyle="1" w:styleId="TestofumettoCarattere">
    <w:name w:val="Testo fumetto Carattere"/>
    <w:link w:val="Testofumetto"/>
    <w:uiPriority w:val="99"/>
    <w:semiHidden/>
    <w:locked/>
    <w:rsid w:val="00500699"/>
    <w:rPr>
      <w:rFonts w:cs="Times New Roman"/>
      <w:sz w:val="2"/>
      <w:lang w:val="x-none" w:eastAsia="ar-SA" w:bidi="ar-SA"/>
    </w:rPr>
  </w:style>
  <w:style w:type="paragraph" w:styleId="Paragrafoelenco">
    <w:name w:val="List Paragraph"/>
    <w:basedOn w:val="Normale"/>
    <w:uiPriority w:val="34"/>
    <w:qFormat/>
    <w:rsid w:val="00743361"/>
    <w:pPr>
      <w:ind w:left="708"/>
    </w:pPr>
  </w:style>
  <w:style w:type="paragraph" w:styleId="Intestazione">
    <w:name w:val="header"/>
    <w:basedOn w:val="Normale"/>
    <w:link w:val="IntestazioneCarattere"/>
    <w:uiPriority w:val="99"/>
    <w:unhideWhenUsed/>
    <w:rsid w:val="00127877"/>
    <w:pPr>
      <w:tabs>
        <w:tab w:val="center" w:pos="4819"/>
        <w:tab w:val="right" w:pos="9638"/>
      </w:tabs>
    </w:pPr>
  </w:style>
  <w:style w:type="character" w:customStyle="1" w:styleId="IntestazioneCarattere">
    <w:name w:val="Intestazione Carattere"/>
    <w:basedOn w:val="Carpredefinitoparagrafo"/>
    <w:link w:val="Intestazione"/>
    <w:uiPriority w:val="99"/>
    <w:rsid w:val="00127877"/>
    <w:rPr>
      <w:sz w:val="24"/>
      <w:szCs w:val="24"/>
      <w:lang w:eastAsia="ar-SA"/>
    </w:rPr>
  </w:style>
  <w:style w:type="paragraph" w:styleId="Pidipagina">
    <w:name w:val="footer"/>
    <w:basedOn w:val="Normale"/>
    <w:link w:val="PidipaginaCarattere"/>
    <w:uiPriority w:val="99"/>
    <w:unhideWhenUsed/>
    <w:rsid w:val="00127877"/>
    <w:pPr>
      <w:tabs>
        <w:tab w:val="center" w:pos="4819"/>
        <w:tab w:val="right" w:pos="9638"/>
      </w:tabs>
    </w:pPr>
  </w:style>
  <w:style w:type="character" w:customStyle="1" w:styleId="PidipaginaCarattere">
    <w:name w:val="Piè di pagina Carattere"/>
    <w:basedOn w:val="Carpredefinitoparagrafo"/>
    <w:link w:val="Pidipagina"/>
    <w:uiPriority w:val="99"/>
    <w:rsid w:val="00127877"/>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430\Desktop\Peo_Protocollo\Dichiarazione%20per%20trasferimenti%2019-20.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CBEF8796919164FA6BDD56D2EE43FF4" ma:contentTypeVersion="2" ma:contentTypeDescription="Creare un nuovo documento." ma:contentTypeScope="" ma:versionID="27bebe2fd359c3c5b57b2094616353fb">
  <xsd:schema xmlns:xsd="http://www.w3.org/2001/XMLSchema" xmlns:xs="http://www.w3.org/2001/XMLSchema" xmlns:p="http://schemas.microsoft.com/office/2006/metadata/properties" xmlns:ns2="9087dc2b-3b68-40ec-991d-05c88e5838f6" targetNamespace="http://schemas.microsoft.com/office/2006/metadata/properties" ma:root="true" ma:fieldsID="3c1fa9872a83f3064225ae5040b70148" ns2:_="">
    <xsd:import namespace="9087dc2b-3b68-40ec-991d-05c88e5838f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7dc2b-3b68-40ec-991d-05c88e583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5EDB1-D0BA-4599-9335-0B0C81E2F9CC}">
  <ds:schemaRefs>
    <ds:schemaRef ds:uri="http://schemas.openxmlformats.org/officeDocument/2006/bibliography"/>
  </ds:schemaRefs>
</ds:datastoreItem>
</file>

<file path=customXml/itemProps2.xml><?xml version="1.0" encoding="utf-8"?>
<ds:datastoreItem xmlns:ds="http://schemas.openxmlformats.org/officeDocument/2006/customXml" ds:itemID="{986AD47E-7973-44C9-8EDA-960DC1A04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7dc2b-3b68-40ec-991d-05c88e583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DEB11-52B5-437C-A09D-9FC9F901A5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Dichiarazione per trasferimenti 19-20</Template>
  <TotalTime>670</TotalTime>
  <Pages>6</Pages>
  <Words>1714</Words>
  <Characters>9773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Gariboldi Carla Maria</cp:lastModifiedBy>
  <cp:revision>274</cp:revision>
  <cp:lastPrinted>2019-03-07T06:46:00Z</cp:lastPrinted>
  <dcterms:created xsi:type="dcterms:W3CDTF">2024-02-26T18:32:00Z</dcterms:created>
  <dcterms:modified xsi:type="dcterms:W3CDTF">2025-03-11T11:54:00Z</dcterms:modified>
</cp:coreProperties>
</file>